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DD0" w:rsidRDefault="00E14DD0" w:rsidP="007B60C0">
      <w:pPr>
        <w:spacing w:after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NUMER SPRAWY: GOPS.III.0341.</w:t>
      </w:r>
      <w:r w:rsidR="00A9092F">
        <w:rPr>
          <w:rFonts w:ascii="Times New Roman" w:hAnsi="Times New Roman"/>
        </w:rPr>
        <w:t>2</w:t>
      </w:r>
      <w:r>
        <w:rPr>
          <w:rFonts w:ascii="Times New Roman" w:hAnsi="Times New Roman"/>
        </w:rPr>
        <w:t>.2021</w:t>
      </w:r>
    </w:p>
    <w:p w:rsidR="00E14DD0" w:rsidRDefault="00E14DD0" w:rsidP="00E14DD0">
      <w:pPr>
        <w:spacing w:before="240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SPECYFIKACJA WARUNKÓW ZAMÓWIENIA </w:t>
      </w:r>
      <w:r>
        <w:rPr>
          <w:rFonts w:ascii="Times New Roman" w:hAnsi="Times New Roman"/>
          <w:b/>
          <w:bCs/>
          <w:sz w:val="28"/>
          <w:szCs w:val="28"/>
        </w:rPr>
        <w:br/>
        <w:t>(SWZ)</w:t>
      </w:r>
    </w:p>
    <w:p w:rsidR="00E14DD0" w:rsidRDefault="00E14DD0" w:rsidP="00E14DD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na </w:t>
      </w:r>
      <w:r w:rsidRPr="00A9092F">
        <w:rPr>
          <w:rFonts w:ascii="Times New Roman" w:hAnsi="Times New Roman"/>
          <w:b/>
          <w:bCs/>
          <w:sz w:val="28"/>
          <w:szCs w:val="28"/>
        </w:rPr>
        <w:t xml:space="preserve">dostawę </w:t>
      </w:r>
      <w:r w:rsidR="00A9092F" w:rsidRPr="00A9092F">
        <w:rPr>
          <w:rFonts w:ascii="Times New Roman" w:hAnsi="Times New Roman" w:cs="Times New Roman"/>
          <w:b/>
          <w:color w:val="000000"/>
          <w:sz w:val="28"/>
          <w:szCs w:val="28"/>
        </w:rPr>
        <w:t>pieczywa i wyrobów pochodnych</w:t>
      </w:r>
      <w:r w:rsidR="00A9092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do GOPS w Darłowie Punktu Przygotowania Posiłków w Bobolinie, ul. Nadmorska 4 </w:t>
      </w:r>
    </w:p>
    <w:p w:rsidR="00E14DD0" w:rsidRDefault="00E14DD0" w:rsidP="00E14DD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w okresie od </w:t>
      </w:r>
      <w:r w:rsidR="0095216F">
        <w:rPr>
          <w:rFonts w:ascii="Times New Roman" w:hAnsi="Times New Roman"/>
          <w:b/>
          <w:bCs/>
          <w:sz w:val="28"/>
          <w:szCs w:val="28"/>
        </w:rPr>
        <w:t>IX</w:t>
      </w:r>
      <w:r>
        <w:rPr>
          <w:rFonts w:ascii="Times New Roman" w:hAnsi="Times New Roman"/>
          <w:b/>
          <w:bCs/>
          <w:sz w:val="28"/>
          <w:szCs w:val="28"/>
        </w:rPr>
        <w:t xml:space="preserve"> - XII.2021</w:t>
      </w:r>
    </w:p>
    <w:p w:rsidR="00E14DD0" w:rsidRPr="00CF78EA" w:rsidRDefault="00E14DD0" w:rsidP="00E14DD0">
      <w:pPr>
        <w:spacing w:before="2400"/>
        <w:rPr>
          <w:rFonts w:ascii="Times New Roman" w:hAnsi="Times New Roman" w:cs="Times New Roman"/>
          <w:i/>
          <w:sz w:val="20"/>
          <w:szCs w:val="20"/>
        </w:rPr>
      </w:pPr>
      <w:r w:rsidRPr="00CF78EA">
        <w:rPr>
          <w:rFonts w:ascii="Times New Roman" w:hAnsi="Times New Roman" w:cs="Times New Roman"/>
          <w:i/>
          <w:sz w:val="20"/>
          <w:szCs w:val="20"/>
        </w:rPr>
        <w:t>Postępowanie o udzielenie zamówienia prowadzone jest w trybie podstawowym bez negocjacji na podstawie art. 275 pkt</w:t>
      </w:r>
      <w:r w:rsidR="00D520E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F78EA">
        <w:rPr>
          <w:rFonts w:ascii="Times New Roman" w:hAnsi="Times New Roman" w:cs="Times New Roman"/>
          <w:i/>
          <w:sz w:val="20"/>
          <w:szCs w:val="20"/>
        </w:rPr>
        <w:t xml:space="preserve"> 1 ustawy z dnia 11 września 2019 r. – Prawo zamówień publicznych (Dz. U. z 20</w:t>
      </w:r>
      <w:r w:rsidR="00A30E3A">
        <w:rPr>
          <w:rFonts w:ascii="Times New Roman" w:hAnsi="Times New Roman" w:cs="Times New Roman"/>
          <w:i/>
          <w:sz w:val="20"/>
          <w:szCs w:val="20"/>
        </w:rPr>
        <w:t>2</w:t>
      </w:r>
      <w:r w:rsidRPr="00CF78EA">
        <w:rPr>
          <w:rFonts w:ascii="Times New Roman" w:hAnsi="Times New Roman" w:cs="Times New Roman"/>
          <w:i/>
          <w:sz w:val="20"/>
          <w:szCs w:val="20"/>
        </w:rPr>
        <w:t>1 r., poz.</w:t>
      </w:r>
      <w:r w:rsidR="00A30E3A">
        <w:rPr>
          <w:rFonts w:ascii="Times New Roman" w:hAnsi="Times New Roman" w:cs="Times New Roman"/>
          <w:i/>
          <w:sz w:val="20"/>
          <w:szCs w:val="20"/>
        </w:rPr>
        <w:t>1129</w:t>
      </w:r>
      <w:r w:rsidRPr="00CF78EA">
        <w:rPr>
          <w:rFonts w:ascii="Times New Roman" w:hAnsi="Times New Roman" w:cs="Times New Roman"/>
          <w:i/>
          <w:sz w:val="20"/>
          <w:szCs w:val="20"/>
        </w:rPr>
        <w:t xml:space="preserve">) – zwaną dalej ustawą </w:t>
      </w:r>
      <w:proofErr w:type="spellStart"/>
      <w:r w:rsidRPr="00CF78EA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F78EA">
        <w:rPr>
          <w:rFonts w:ascii="Times New Roman" w:hAnsi="Times New Roman" w:cs="Times New Roman"/>
          <w:i/>
          <w:sz w:val="20"/>
          <w:szCs w:val="20"/>
        </w:rPr>
        <w:t>, o wartości szacunkowej zamówienia niższej niż progi unijne.</w:t>
      </w:r>
    </w:p>
    <w:p w:rsidR="00E14DD0" w:rsidRDefault="00E14DD0" w:rsidP="007B60C0">
      <w:pPr>
        <w:spacing w:before="2400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Zatwierdził:</w:t>
      </w:r>
    </w:p>
    <w:p w:rsidR="00E14DD0" w:rsidRDefault="00E14DD0" w:rsidP="00E14DD0">
      <w:pPr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Zatwierdzono w dniu:</w:t>
      </w:r>
      <w:r>
        <w:rPr>
          <w:rFonts w:ascii="Times New Roman" w:hAnsi="Times New Roman" w:cs="Times New Roman"/>
        </w:rPr>
        <w:br/>
      </w:r>
      <w:r w:rsidR="00A9092F">
        <w:rPr>
          <w:rFonts w:ascii="Times New Roman" w:hAnsi="Times New Roman"/>
        </w:rPr>
        <w:t>1</w:t>
      </w:r>
      <w:r w:rsidR="009D4AF9">
        <w:rPr>
          <w:rFonts w:ascii="Times New Roman" w:hAnsi="Times New Roman"/>
        </w:rPr>
        <w:t>9</w:t>
      </w:r>
      <w:r>
        <w:rPr>
          <w:rFonts w:ascii="Times New Roman" w:hAnsi="Times New Roman" w:cs="Times New Roman"/>
        </w:rPr>
        <w:t>.</w:t>
      </w:r>
      <w:r w:rsidR="00E26C8C" w:rsidRPr="00E26C8C">
        <w:rPr>
          <w:rFonts w:ascii="Times New Roman" w:hAnsi="Times New Roman" w:cs="Times New Roman"/>
          <w:color w:val="000000" w:themeColor="text1"/>
        </w:rPr>
        <w:t>07</w:t>
      </w:r>
      <w:r w:rsidRPr="00D520EA">
        <w:rPr>
          <w:rFonts w:ascii="Times New Roman" w:hAnsi="Times New Roman" w:cs="Times New Roman"/>
          <w:color w:val="FF0000"/>
        </w:rPr>
        <w:t>.</w:t>
      </w:r>
      <w:r>
        <w:rPr>
          <w:rFonts w:ascii="Times New Roman" w:hAnsi="Times New Roman" w:cs="Times New Roman"/>
        </w:rPr>
        <w:t>2021 r.</w:t>
      </w:r>
    </w:p>
    <w:p w:rsidR="00E14DD0" w:rsidRDefault="00E14DD0" w:rsidP="00E14DD0">
      <w:pPr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Kierownik Gminnego Ośrodka Pomocy Społecznej w Darłowie</w:t>
      </w:r>
    </w:p>
    <w:p w:rsidR="00E14DD0" w:rsidRPr="00CF78EA" w:rsidRDefault="00E14DD0" w:rsidP="00E14DD0">
      <w:pPr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mgr Anna Zatorska</w:t>
      </w:r>
    </w:p>
    <w:p w:rsidR="00E14DD0" w:rsidRDefault="00E14DD0" w:rsidP="007B60C0">
      <w:pPr>
        <w:pStyle w:val="Akapitzlist"/>
        <w:spacing w:before="1200" w:after="0" w:line="240" w:lineRule="auto"/>
        <w:ind w:left="357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Darłowo </w:t>
      </w:r>
      <w:r w:rsidR="00E26C8C" w:rsidRPr="00E26C8C">
        <w:rPr>
          <w:rFonts w:ascii="Times New Roman" w:hAnsi="Times New Roman"/>
          <w:b/>
          <w:bCs/>
          <w:color w:val="000000" w:themeColor="text1"/>
        </w:rPr>
        <w:t>lipiec</w:t>
      </w:r>
      <w:r>
        <w:rPr>
          <w:rFonts w:ascii="Times New Roman" w:hAnsi="Times New Roman"/>
          <w:b/>
          <w:bCs/>
        </w:rPr>
        <w:t xml:space="preserve"> 2021 r.</w:t>
      </w:r>
      <w:r>
        <w:rPr>
          <w:rFonts w:ascii="Times New Roman" w:hAnsi="Times New Roman"/>
          <w:b/>
          <w:bCs/>
        </w:rPr>
        <w:br w:type="page"/>
      </w:r>
    </w:p>
    <w:p w:rsidR="000E39B7" w:rsidRDefault="000E39B7" w:rsidP="00162DCF">
      <w:pPr>
        <w:pStyle w:val="Akapitzlist"/>
        <w:numPr>
          <w:ilvl w:val="0"/>
          <w:numId w:val="1"/>
        </w:numPr>
        <w:spacing w:after="120" w:line="276" w:lineRule="auto"/>
        <w:ind w:left="42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NAZWA ORAZ ADRES ZAMAWIAJĄCEGO</w:t>
      </w:r>
      <w:r w:rsidR="00B179D5">
        <w:rPr>
          <w:rFonts w:ascii="Times New Roman" w:hAnsi="Times New Roman" w:cs="Times New Roman"/>
          <w:b/>
        </w:rPr>
        <w:t xml:space="preserve">, NUMER TELEFONU, ADRES POCZTY ELEKTRONICZNEJ ORAZ STRONY INTERNETOWEJ PROWADZONEGO POSTĘPOWANIA </w:t>
      </w:r>
    </w:p>
    <w:p w:rsidR="00A01103" w:rsidRPr="00A01103" w:rsidRDefault="008D139C" w:rsidP="00A01103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Gminny Ośrod</w:t>
      </w:r>
      <w:r w:rsidR="00162DCF">
        <w:rPr>
          <w:rFonts w:ascii="Times New Roman" w:hAnsi="Times New Roman" w:cs="Times New Roman"/>
        </w:rPr>
        <w:t>ek Pomocy Społecznej w Darłowie</w:t>
      </w:r>
      <w:r>
        <w:rPr>
          <w:rFonts w:ascii="Times New Roman" w:hAnsi="Times New Roman" w:cs="Times New Roman"/>
        </w:rPr>
        <w:br/>
        <w:t>ul. O. D. Tynieckiego 2</w:t>
      </w:r>
      <w:r w:rsidR="000E39B7">
        <w:rPr>
          <w:rFonts w:ascii="Times New Roman" w:hAnsi="Times New Roman" w:cs="Times New Roman"/>
        </w:rPr>
        <w:t xml:space="preserve">, </w:t>
      </w:r>
      <w:r w:rsidR="00D520EA" w:rsidRPr="00E26C8C">
        <w:rPr>
          <w:rFonts w:ascii="Times New Roman" w:hAnsi="Times New Roman" w:cs="Times New Roman"/>
          <w:color w:val="000000" w:themeColor="text1"/>
        </w:rPr>
        <w:t>76-150 Darłowo</w:t>
      </w:r>
      <w:r w:rsidR="000E39B7">
        <w:rPr>
          <w:rFonts w:ascii="Times New Roman" w:hAnsi="Times New Roman" w:cs="Times New Roman"/>
        </w:rPr>
        <w:br/>
      </w:r>
      <w:r w:rsidR="000E39B7" w:rsidRPr="004565D2">
        <w:rPr>
          <w:rFonts w:ascii="Times New Roman" w:hAnsi="Times New Roman" w:cs="Times New Roman"/>
        </w:rPr>
        <w:t xml:space="preserve">Tel. </w:t>
      </w:r>
      <w:r w:rsidR="004565D2" w:rsidRPr="004565D2">
        <w:rPr>
          <w:rFonts w:ascii="Times New Roman" w:hAnsi="Times New Roman" w:cs="Times New Roman"/>
          <w:color w:val="000000"/>
          <w:szCs w:val="24"/>
        </w:rPr>
        <w:t>94-314-16-50</w:t>
      </w:r>
      <w:r w:rsidR="000E39B7" w:rsidRPr="004565D2">
        <w:rPr>
          <w:rFonts w:ascii="Times New Roman" w:hAnsi="Times New Roman" w:cs="Times New Roman"/>
        </w:rPr>
        <w:br/>
      </w:r>
      <w:r w:rsidR="000E39B7">
        <w:rPr>
          <w:rFonts w:ascii="Times New Roman" w:hAnsi="Times New Roman" w:cs="Times New Roman"/>
        </w:rPr>
        <w:t xml:space="preserve">Adres poczty </w:t>
      </w:r>
      <w:r w:rsidR="000E39B7" w:rsidRPr="00A01103">
        <w:rPr>
          <w:rFonts w:ascii="Times New Roman" w:hAnsi="Times New Roman" w:cs="Times New Roman"/>
        </w:rPr>
        <w:t xml:space="preserve">elektronicznej: </w:t>
      </w:r>
      <w:hyperlink r:id="rId8" w:history="1">
        <w:r w:rsidR="004565D2" w:rsidRPr="00A01103">
          <w:rPr>
            <w:rStyle w:val="Hipercze"/>
            <w:rFonts w:ascii="Times New Roman" w:hAnsi="Times New Roman" w:cs="Times New Roman"/>
            <w:color w:val="000000"/>
            <w:u w:val="none"/>
          </w:rPr>
          <w:t>gops@gminadarlowo.pl</w:t>
        </w:r>
      </w:hyperlink>
      <w:r w:rsidR="000E39B7" w:rsidRPr="00A01103">
        <w:rPr>
          <w:rFonts w:ascii="Times New Roman" w:hAnsi="Times New Roman" w:cs="Times New Roman"/>
        </w:rPr>
        <w:br/>
        <w:t xml:space="preserve">Adres strony internetowej: </w:t>
      </w:r>
      <w:r w:rsidR="00A01103" w:rsidRPr="00A01103">
        <w:rPr>
          <w:rFonts w:ascii="Times New Roman" w:hAnsi="Times New Roman" w:cs="Times New Roman"/>
        </w:rPr>
        <w:t>http://gops.darlowo.ibip.pl/public/</w:t>
      </w:r>
    </w:p>
    <w:p w:rsidR="00EA3DAE" w:rsidRPr="00A01103" w:rsidRDefault="00EA3DAE" w:rsidP="00A01103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A01103">
        <w:rPr>
          <w:rFonts w:ascii="Times New Roman" w:hAnsi="Times New Roman" w:cs="Times New Roman"/>
        </w:rPr>
        <w:t>Adres platformy: https://miniportal.uzp.gov.pl</w:t>
      </w:r>
    </w:p>
    <w:p w:rsidR="00897096" w:rsidRDefault="000E39B7" w:rsidP="00162DCF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E39B7">
        <w:rPr>
          <w:rFonts w:ascii="Times New Roman" w:hAnsi="Times New Roman" w:cs="Times New Roman"/>
          <w:b/>
        </w:rPr>
        <w:t>ADRES STRONY INTERNETOWEJ, NA KT</w:t>
      </w:r>
      <w:r w:rsidR="00897096">
        <w:rPr>
          <w:rFonts w:ascii="Times New Roman" w:hAnsi="Times New Roman" w:cs="Times New Roman"/>
          <w:b/>
        </w:rPr>
        <w:t>ÓREJ UDOSTĘPNIANE BĘDĄ ZMIANY I </w:t>
      </w:r>
      <w:r w:rsidRPr="000E39B7">
        <w:rPr>
          <w:rFonts w:ascii="Times New Roman" w:hAnsi="Times New Roman" w:cs="Times New Roman"/>
          <w:b/>
        </w:rPr>
        <w:t>WYJAŚNIENIA TREŚCI SWZ ORAZ INNE DOKUMENTY ZAMÓWIENIA BEZPOŚREDNIO ZWIĄZANE Z POSTĘPOWANIEM O UDZIELENIE ZAMÓWIENIA</w:t>
      </w:r>
    </w:p>
    <w:p w:rsidR="00B179D5" w:rsidRDefault="009E38B4" w:rsidP="00D10834">
      <w:pPr>
        <w:pStyle w:val="Akapitzlist"/>
        <w:spacing w:after="120" w:line="240" w:lineRule="auto"/>
        <w:ind w:left="425"/>
        <w:jc w:val="both"/>
        <w:rPr>
          <w:rFonts w:ascii="Times New Roman" w:hAnsi="Times New Roman" w:cs="Times New Roman"/>
        </w:rPr>
      </w:pPr>
      <w:r w:rsidRPr="00041219">
        <w:rPr>
          <w:rFonts w:ascii="Times New Roman" w:hAnsi="Times New Roman" w:cs="Times New Roman"/>
        </w:rPr>
        <w:t>Postępowanie prowadzone jest przy użyciu środk</w:t>
      </w:r>
      <w:r w:rsidR="00897096" w:rsidRPr="00041219">
        <w:rPr>
          <w:rFonts w:ascii="Times New Roman" w:hAnsi="Times New Roman" w:cs="Times New Roman"/>
        </w:rPr>
        <w:t>ów komunikacji elek</w:t>
      </w:r>
      <w:r w:rsidR="00AF672B">
        <w:rPr>
          <w:rFonts w:ascii="Times New Roman" w:hAnsi="Times New Roman" w:cs="Times New Roman"/>
        </w:rPr>
        <w:t xml:space="preserve">tronicznej z </w:t>
      </w:r>
      <w:r w:rsidRPr="00041219">
        <w:rPr>
          <w:rFonts w:ascii="Times New Roman" w:hAnsi="Times New Roman" w:cs="Times New Roman"/>
        </w:rPr>
        <w:t xml:space="preserve">wykorzystaniem </w:t>
      </w:r>
      <w:r w:rsidR="00EA3DAE" w:rsidRPr="00041219">
        <w:rPr>
          <w:rFonts w:ascii="Times New Roman" w:hAnsi="Times New Roman" w:cs="Times New Roman"/>
        </w:rPr>
        <w:t xml:space="preserve">Platformy https://miniportal.uzp.gov.pl </w:t>
      </w:r>
    </w:p>
    <w:p w:rsidR="009E38B4" w:rsidRDefault="009E38B4" w:rsidP="005C258B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rPr>
          <w:rFonts w:ascii="Times New Roman" w:hAnsi="Times New Roman" w:cs="Times New Roman"/>
          <w:b/>
        </w:rPr>
      </w:pPr>
      <w:r w:rsidRPr="009E38B4">
        <w:rPr>
          <w:rFonts w:ascii="Times New Roman" w:hAnsi="Times New Roman" w:cs="Times New Roman"/>
          <w:b/>
        </w:rPr>
        <w:t>TRYB UDZIELENIA ZAMÓWIENIA</w:t>
      </w:r>
    </w:p>
    <w:p w:rsidR="002B265D" w:rsidRPr="005C258B" w:rsidRDefault="002B265D" w:rsidP="002B265D">
      <w:pPr>
        <w:pStyle w:val="Akapitzlist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5C258B">
        <w:rPr>
          <w:rFonts w:ascii="Times New Roman" w:hAnsi="Times New Roman" w:cs="Times New Roman"/>
        </w:rPr>
        <w:t xml:space="preserve">Postępowanie prowadzone jest w trybie podstawowym bez negocjacji (art.275 </w:t>
      </w:r>
      <w:proofErr w:type="spellStart"/>
      <w:r w:rsidRPr="005C258B"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C258B">
        <w:rPr>
          <w:rFonts w:ascii="Times New Roman" w:hAnsi="Times New Roman" w:cs="Times New Roman"/>
        </w:rPr>
        <w:t xml:space="preserve">1 ustawy </w:t>
      </w:r>
      <w:proofErr w:type="spellStart"/>
      <w:r w:rsidRPr="005C258B">
        <w:rPr>
          <w:rFonts w:ascii="Times New Roman" w:hAnsi="Times New Roman" w:cs="Times New Roman"/>
        </w:rPr>
        <w:t>Pzp</w:t>
      </w:r>
      <w:proofErr w:type="spellEnd"/>
      <w:r w:rsidRPr="005C258B">
        <w:rPr>
          <w:rFonts w:ascii="Times New Roman" w:hAnsi="Times New Roman" w:cs="Times New Roman"/>
        </w:rPr>
        <w:t>).</w:t>
      </w:r>
    </w:p>
    <w:p w:rsidR="002B265D" w:rsidRDefault="002B265D" w:rsidP="005C258B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PROWADZENIA NEGOCJACJI</w:t>
      </w:r>
      <w:r w:rsidR="00DC1615">
        <w:rPr>
          <w:rFonts w:ascii="Times New Roman" w:hAnsi="Times New Roman" w:cs="Times New Roman"/>
          <w:b/>
        </w:rPr>
        <w:t xml:space="preserve"> </w:t>
      </w:r>
    </w:p>
    <w:p w:rsidR="002B265D" w:rsidRPr="002B265D" w:rsidRDefault="002B265D" w:rsidP="002B265D">
      <w:pPr>
        <w:pStyle w:val="Akapitzlist"/>
        <w:spacing w:before="120" w:after="120" w:line="276" w:lineRule="auto"/>
        <w:ind w:left="425"/>
        <w:rPr>
          <w:rFonts w:ascii="Times New Roman" w:hAnsi="Times New Roman" w:cs="Times New Roman"/>
        </w:rPr>
      </w:pPr>
      <w:r w:rsidRPr="002B265D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>mawiający nie przewiduje możliwości prowadzenia negocjacji przy wyborze najkorzystniejszej oferty.</w:t>
      </w:r>
    </w:p>
    <w:p w:rsidR="003B114F" w:rsidRPr="00C255E4" w:rsidRDefault="00243E09" w:rsidP="00C255E4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2B4CA1">
        <w:rPr>
          <w:rFonts w:ascii="Times New Roman" w:hAnsi="Times New Roman" w:cs="Times New Roman"/>
          <w:b/>
        </w:rPr>
        <w:t>OPIS PRZEDMIOTU ZAMÓWIENIA</w:t>
      </w:r>
    </w:p>
    <w:p w:rsidR="00372045" w:rsidRPr="00452700" w:rsidRDefault="008D19AF" w:rsidP="00C255E4">
      <w:pPr>
        <w:pStyle w:val="Akapitzlist"/>
        <w:numPr>
          <w:ilvl w:val="1"/>
          <w:numId w:val="1"/>
        </w:numPr>
        <w:spacing w:before="120" w:after="12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3B114F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Przedmiotem zamówienia jest </w:t>
      </w:r>
      <w:r w:rsidRPr="00A9092F">
        <w:rPr>
          <w:rFonts w:ascii="Times New Roman" w:hAnsi="Times New Roman" w:cs="Times New Roman"/>
          <w:color w:val="000000"/>
          <w:shd w:val="clear" w:color="auto" w:fill="FFFFFF"/>
        </w:rPr>
        <w:t xml:space="preserve">sukcesywna </w:t>
      </w:r>
      <w:r w:rsidR="0088315E">
        <w:rPr>
          <w:rFonts w:ascii="Times New Roman" w:hAnsi="Times New Roman" w:cs="Times New Roman"/>
          <w:color w:val="000000"/>
          <w:shd w:val="clear" w:color="auto" w:fill="FFFFFF"/>
        </w:rPr>
        <w:t xml:space="preserve">dostawa </w:t>
      </w:r>
      <w:r w:rsidR="00A9092F" w:rsidRPr="00A9092F">
        <w:rPr>
          <w:rFonts w:ascii="Times New Roman" w:hAnsi="Times New Roman" w:cs="Times New Roman"/>
          <w:color w:val="000000"/>
        </w:rPr>
        <w:t>pieczywa i wyrobów pochodnych</w:t>
      </w:r>
      <w:r w:rsidR="00A9092F" w:rsidRPr="00A9092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9092F">
        <w:rPr>
          <w:rFonts w:ascii="Times New Roman" w:hAnsi="Times New Roman" w:cs="Times New Roman"/>
          <w:color w:val="000000"/>
          <w:shd w:val="clear" w:color="auto" w:fill="FFFFFF"/>
        </w:rPr>
        <w:t>do</w:t>
      </w:r>
      <w:r w:rsidRPr="003B114F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Gminnego Ośrodka Pomocy Społecznej w Darłowie Punktu Przygotowania Posiłków w Bobolinie, ul. Nadmorska 4</w:t>
      </w:r>
      <w:r w:rsidR="007F7C16" w:rsidRPr="00452700">
        <w:rPr>
          <w:rFonts w:ascii="Times New Roman" w:hAnsi="Times New Roman" w:cs="Times New Roman"/>
          <w:color w:val="FF0000"/>
          <w:shd w:val="clear" w:color="auto" w:fill="FFFFFF"/>
        </w:rPr>
        <w:t>.</w:t>
      </w:r>
      <w:r w:rsidR="00452700" w:rsidRPr="00452700">
        <w:rPr>
          <w:rFonts w:ascii="Times New Roman" w:hAnsi="Times New Roman" w:cs="Times New Roman"/>
          <w:color w:val="FF0000"/>
          <w:shd w:val="clear" w:color="auto" w:fill="FFFFFF"/>
        </w:rPr>
        <w:t xml:space="preserve"> </w:t>
      </w:r>
      <w:r w:rsidR="00452700" w:rsidRPr="00452700">
        <w:rPr>
          <w:rFonts w:ascii="Times New Roman" w:hAnsi="Times New Roman" w:cs="Times New Roman"/>
          <w:b/>
        </w:rPr>
        <w:t>Wspólny Słownik Zamówień:</w:t>
      </w:r>
      <w:r w:rsidR="00452700" w:rsidRPr="00452700">
        <w:rPr>
          <w:rFonts w:ascii="Times New Roman" w:hAnsi="Times New Roman" w:cs="Times New Roman"/>
        </w:rPr>
        <w:t xml:space="preserve"> 15810000-9 – Pieczywo, świeże wyroby piekarskie i ciastkarskie</w:t>
      </w:r>
    </w:p>
    <w:p w:rsidR="003B114F" w:rsidRPr="00372045" w:rsidRDefault="003B114F" w:rsidP="0038481A">
      <w:pPr>
        <w:pStyle w:val="Akapitzlist"/>
        <w:numPr>
          <w:ilvl w:val="1"/>
          <w:numId w:val="1"/>
        </w:numPr>
        <w:spacing w:after="12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372045">
        <w:rPr>
          <w:rFonts w:ascii="Times New Roman" w:hAnsi="Times New Roman" w:cs="Times New Roman"/>
        </w:rPr>
        <w:t>Szczegółowe wymagania związane z realizacją przedmiotu zamówienia:</w:t>
      </w:r>
    </w:p>
    <w:p w:rsidR="0038481A" w:rsidRPr="00316496" w:rsidRDefault="003B114F" w:rsidP="0038481A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D6582F">
        <w:rPr>
          <w:rFonts w:ascii="Times New Roman" w:hAnsi="Times New Roman" w:cs="Times New Roman"/>
        </w:rPr>
        <w:t xml:space="preserve">Wykonawca zobowiązany jest zaoferować </w:t>
      </w:r>
      <w:r w:rsidR="00A9092F">
        <w:rPr>
          <w:rFonts w:ascii="Times New Roman" w:hAnsi="Times New Roman" w:cs="Times New Roman"/>
        </w:rPr>
        <w:t>pieczywo i wyroby pochodne</w:t>
      </w:r>
      <w:r w:rsidRPr="00D6582F">
        <w:rPr>
          <w:rFonts w:ascii="Times New Roman" w:hAnsi="Times New Roman" w:cs="Times New Roman"/>
        </w:rPr>
        <w:t>, zgodnie z załączniki</w:t>
      </w:r>
      <w:r w:rsidR="000A5966">
        <w:rPr>
          <w:rFonts w:ascii="Times New Roman" w:hAnsi="Times New Roman" w:cs="Times New Roman"/>
        </w:rPr>
        <w:t>em</w:t>
      </w:r>
      <w:r w:rsidRPr="00D6582F">
        <w:rPr>
          <w:rFonts w:ascii="Times New Roman" w:hAnsi="Times New Roman" w:cs="Times New Roman"/>
        </w:rPr>
        <w:t xml:space="preserve"> nr </w:t>
      </w:r>
      <w:r w:rsidR="00D520EA" w:rsidRPr="001C5919">
        <w:rPr>
          <w:rFonts w:ascii="Times New Roman" w:hAnsi="Times New Roman" w:cs="Times New Roman"/>
          <w:color w:val="000000" w:themeColor="text1"/>
        </w:rPr>
        <w:t>5</w:t>
      </w:r>
      <w:r w:rsidRPr="00D6582F">
        <w:rPr>
          <w:rFonts w:ascii="Times New Roman" w:hAnsi="Times New Roman" w:cs="Times New Roman"/>
        </w:rPr>
        <w:t xml:space="preserve"> do SWZ. </w:t>
      </w:r>
    </w:p>
    <w:p w:rsidR="00316496" w:rsidRPr="00316496" w:rsidRDefault="003B114F" w:rsidP="00316496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</w:rPr>
        <w:t>Miejscem dostaw jest magazyn Punktu Przygotowania Posiłków w Bobolinie, ul. Nadmorska 4</w:t>
      </w:r>
      <w:r w:rsidR="007F7C16" w:rsidRPr="00A9092F">
        <w:rPr>
          <w:rFonts w:ascii="Times New Roman" w:hAnsi="Times New Roman" w:cs="Times New Roman"/>
          <w:color w:val="000000" w:themeColor="text1"/>
        </w:rPr>
        <w:t>,</w:t>
      </w:r>
    </w:p>
    <w:p w:rsidR="00316496" w:rsidRPr="00316496" w:rsidRDefault="00316496" w:rsidP="00316496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  <w:bCs/>
          <w:color w:val="000000"/>
        </w:rPr>
        <w:t xml:space="preserve">Oferowane przez Wykonawcę produkty muszą być pełnowartościowe, produkowane zgodnie </w:t>
      </w:r>
      <w:r w:rsidRPr="00316496">
        <w:rPr>
          <w:rFonts w:ascii="Times New Roman" w:hAnsi="Times New Roman" w:cs="Times New Roman"/>
          <w:bCs/>
          <w:color w:val="000000"/>
        </w:rPr>
        <w:br/>
        <w:t>z obowiązującymi normami i standardami oraz zgodnie z zasadami HACCP</w:t>
      </w:r>
      <w:r w:rsidR="007F7C16">
        <w:rPr>
          <w:rFonts w:ascii="Times New Roman" w:hAnsi="Times New Roman" w:cs="Times New Roman"/>
          <w:bCs/>
          <w:color w:val="FF0000"/>
        </w:rPr>
        <w:t>,</w:t>
      </w:r>
    </w:p>
    <w:p w:rsidR="00B9322B" w:rsidRPr="00B9322B" w:rsidRDefault="003B114F" w:rsidP="00B9322B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</w:rPr>
        <w:t xml:space="preserve">Na żądanie Zamawiającego, Wykonawca zobowiązany jest przedłożyć certyfikat wdrożenia systemu bezpieczeństwa żywności pochodzenia zwierzęcego </w:t>
      </w:r>
      <w:r w:rsidRPr="00316496">
        <w:rPr>
          <w:rFonts w:ascii="Times New Roman" w:hAnsi="Times New Roman" w:cs="Times New Roman"/>
          <w:bCs/>
        </w:rPr>
        <w:t>HACCP lub równo</w:t>
      </w:r>
      <w:r w:rsidRPr="0038481A">
        <w:rPr>
          <w:rFonts w:ascii="Times New Roman" w:hAnsi="Times New Roman" w:cs="Times New Roman"/>
          <w:bCs/>
        </w:rPr>
        <w:t>ważny.</w:t>
      </w:r>
    </w:p>
    <w:p w:rsidR="00B9322B" w:rsidRPr="00B9322B" w:rsidRDefault="00B9322B" w:rsidP="00B9322B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B9322B">
        <w:rPr>
          <w:rFonts w:ascii="Times New Roman" w:eastAsia="Arial" w:hAnsi="Times New Roman" w:cs="Times New Roman"/>
        </w:rPr>
        <w:t xml:space="preserve">Ze względu na wystąpienie wyjątkowych okoliczności niezależnych od Zamawiającego np. stan epidemii wirusa SARS-COV-2 powodujących zamknięcie szkół, Zamawiający zastrzega sobie prawo do zmiany ilości zamawianych </w:t>
      </w:r>
      <w:r w:rsidRPr="00B9322B">
        <w:rPr>
          <w:rFonts w:ascii="Times New Roman" w:hAnsi="Times New Roman" w:cs="Times New Roman"/>
        </w:rPr>
        <w:t>dostaw</w:t>
      </w:r>
      <w:r w:rsidRPr="00B9322B">
        <w:rPr>
          <w:rFonts w:ascii="Times New Roman" w:hAnsi="Times New Roman" w:cs="Times New Roman"/>
          <w:b/>
        </w:rPr>
        <w:t xml:space="preserve"> </w:t>
      </w:r>
      <w:r w:rsidRPr="00B9322B">
        <w:rPr>
          <w:rFonts w:ascii="Times New Roman" w:eastAsia="Arial" w:hAnsi="Times New Roman" w:cs="Times New Roman"/>
        </w:rPr>
        <w:t>w okresie realizacji umowy, w zależności od jego rzeczywistych potrzeb, przy czym:</w:t>
      </w:r>
    </w:p>
    <w:p w:rsidR="00B9322B" w:rsidRPr="00F15031" w:rsidRDefault="00B9322B" w:rsidP="00B9322B">
      <w:pPr>
        <w:pStyle w:val="Akapitzlist"/>
        <w:numPr>
          <w:ilvl w:val="0"/>
          <w:numId w:val="21"/>
        </w:numPr>
        <w:tabs>
          <w:tab w:val="left" w:pos="280"/>
        </w:tabs>
        <w:spacing w:after="0" w:line="240" w:lineRule="auto"/>
        <w:ind w:left="1560" w:hanging="426"/>
        <w:jc w:val="both"/>
        <w:rPr>
          <w:rFonts w:ascii="Times New Roman" w:eastAsia="Arial" w:hAnsi="Times New Roman" w:cs="Times New Roman"/>
        </w:rPr>
      </w:pPr>
      <w:r w:rsidRPr="00F15031">
        <w:rPr>
          <w:rFonts w:ascii="Times New Roman" w:eastAsia="Arial" w:hAnsi="Times New Roman" w:cs="Times New Roman"/>
        </w:rPr>
        <w:t>wzrost zapotrzebow</w:t>
      </w:r>
      <w:r>
        <w:rPr>
          <w:rFonts w:ascii="Times New Roman" w:eastAsia="Arial" w:hAnsi="Times New Roman" w:cs="Times New Roman"/>
        </w:rPr>
        <w:t>ania nie będzie większy niż 2</w:t>
      </w:r>
      <w:r w:rsidRPr="00F15031">
        <w:rPr>
          <w:rFonts w:ascii="Times New Roman" w:eastAsia="Arial" w:hAnsi="Times New Roman" w:cs="Times New Roman"/>
        </w:rPr>
        <w:t>0%</w:t>
      </w:r>
      <w:r>
        <w:rPr>
          <w:rFonts w:ascii="Times New Roman" w:eastAsia="Arial" w:hAnsi="Times New Roman" w:cs="Times New Roman"/>
        </w:rPr>
        <w:t xml:space="preserve"> wartości umowy</w:t>
      </w:r>
      <w:r w:rsidRPr="00F15031">
        <w:rPr>
          <w:rFonts w:ascii="Times New Roman" w:eastAsia="Arial" w:hAnsi="Times New Roman" w:cs="Times New Roman"/>
        </w:rPr>
        <w:t>;</w:t>
      </w:r>
    </w:p>
    <w:p w:rsidR="00B9322B" w:rsidRPr="00540B32" w:rsidRDefault="00B9322B" w:rsidP="00B9322B">
      <w:pPr>
        <w:pStyle w:val="Akapitzlist"/>
        <w:numPr>
          <w:ilvl w:val="0"/>
          <w:numId w:val="21"/>
        </w:numPr>
        <w:tabs>
          <w:tab w:val="left" w:pos="280"/>
        </w:tabs>
        <w:spacing w:after="0" w:line="240" w:lineRule="auto"/>
        <w:ind w:left="156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zmniejszenie zapotrzebowania nie może być mniejsze niż 90% wartości umowy.</w:t>
      </w:r>
    </w:p>
    <w:p w:rsidR="00540B32" w:rsidRPr="00540B32" w:rsidRDefault="00B9322B" w:rsidP="0038481A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B9322B">
        <w:rPr>
          <w:rFonts w:ascii="Times New Roman" w:eastAsia="Arial" w:hAnsi="Times New Roman" w:cs="Times New Roman"/>
        </w:rPr>
        <w:t xml:space="preserve">Zamawiający zastrzega sobie prawo do częściowej realizacji umowy, jednak niezrealizowana wartość umowy nie może być większa niż 30% wartości umowy, z zastrzeżeniem </w:t>
      </w:r>
      <w:proofErr w:type="spellStart"/>
      <w:r w:rsidR="00540B32">
        <w:rPr>
          <w:rFonts w:ascii="Times New Roman" w:eastAsia="Arial" w:hAnsi="Times New Roman" w:cs="Times New Roman"/>
        </w:rPr>
        <w:t>pkt</w:t>
      </w:r>
      <w:proofErr w:type="spellEnd"/>
      <w:r w:rsidR="00540B32">
        <w:rPr>
          <w:rFonts w:ascii="Times New Roman" w:eastAsia="Arial" w:hAnsi="Times New Roman" w:cs="Times New Roman"/>
        </w:rPr>
        <w:t xml:space="preserve"> 5.2.5</w:t>
      </w:r>
      <w:r w:rsidRPr="00B9322B">
        <w:rPr>
          <w:rFonts w:ascii="Times New Roman" w:eastAsia="Arial" w:hAnsi="Times New Roman" w:cs="Times New Roman"/>
        </w:rPr>
        <w:t xml:space="preserve"> </w:t>
      </w:r>
      <w:proofErr w:type="spellStart"/>
      <w:r w:rsidRPr="00B9322B">
        <w:rPr>
          <w:rFonts w:ascii="Times New Roman" w:eastAsia="Arial" w:hAnsi="Times New Roman" w:cs="Times New Roman"/>
        </w:rPr>
        <w:t>ppkt</w:t>
      </w:r>
      <w:proofErr w:type="spellEnd"/>
      <w:r w:rsidRPr="00B9322B">
        <w:rPr>
          <w:rFonts w:ascii="Times New Roman" w:eastAsia="Arial" w:hAnsi="Times New Roman" w:cs="Times New Roman"/>
        </w:rPr>
        <w:t xml:space="preserve"> b)</w:t>
      </w:r>
      <w:r w:rsidR="00540B32">
        <w:rPr>
          <w:rFonts w:ascii="Times New Roman" w:eastAsia="Arial" w:hAnsi="Times New Roman" w:cs="Times New Roman"/>
        </w:rPr>
        <w:t>.</w:t>
      </w:r>
    </w:p>
    <w:p w:rsidR="0038481A" w:rsidRDefault="003B114F" w:rsidP="0038481A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 xml:space="preserve">Dostarczone produkty muszą posiadać czytelne etykiety umieszczone na produkcie w sposób uniemożliwiający ich przemieszczenie się, z opisem produktu, terminem </w:t>
      </w:r>
      <w:r w:rsidR="00AA595B">
        <w:rPr>
          <w:rFonts w:ascii="Times New Roman" w:hAnsi="Times New Roman" w:cs="Times New Roman"/>
        </w:rPr>
        <w:t>przydatności do spożycia</w:t>
      </w:r>
      <w:r w:rsidRPr="0038481A">
        <w:rPr>
          <w:rFonts w:ascii="Times New Roman" w:hAnsi="Times New Roman" w:cs="Times New Roman"/>
        </w:rPr>
        <w:t xml:space="preserve">, </w:t>
      </w:r>
      <w:r w:rsidR="00801472">
        <w:rPr>
          <w:rFonts w:ascii="Times New Roman" w:hAnsi="Times New Roman" w:cs="Times New Roman"/>
        </w:rPr>
        <w:t xml:space="preserve">sposobem </w:t>
      </w:r>
      <w:r w:rsidRPr="0038481A">
        <w:rPr>
          <w:rFonts w:ascii="Times New Roman" w:hAnsi="Times New Roman" w:cs="Times New Roman"/>
        </w:rPr>
        <w:t>przechowywania</w:t>
      </w:r>
      <w:r w:rsidR="00801472">
        <w:rPr>
          <w:rFonts w:ascii="Times New Roman" w:hAnsi="Times New Roman" w:cs="Times New Roman"/>
        </w:rPr>
        <w:t>, wagą netto, składem, informacją o wartościach odżywczych, danych i adresie producenta</w:t>
      </w:r>
      <w:r w:rsidRPr="0038481A">
        <w:rPr>
          <w:rFonts w:ascii="Times New Roman" w:hAnsi="Times New Roman" w:cs="Times New Roman"/>
        </w:rPr>
        <w:t>.</w:t>
      </w:r>
    </w:p>
    <w:p w:rsidR="003B114F" w:rsidRPr="0038481A" w:rsidRDefault="003B114F" w:rsidP="0038481A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 xml:space="preserve">Dostarczane produkty żywnościowe </w:t>
      </w:r>
      <w:r w:rsidR="007F7C16" w:rsidRPr="00EC54B2">
        <w:rPr>
          <w:rFonts w:ascii="Times New Roman" w:hAnsi="Times New Roman" w:cs="Times New Roman"/>
          <w:color w:val="000000" w:themeColor="text1"/>
        </w:rPr>
        <w:t xml:space="preserve">muszą </w:t>
      </w:r>
      <w:r w:rsidRPr="0038481A">
        <w:rPr>
          <w:rFonts w:ascii="Times New Roman" w:hAnsi="Times New Roman" w:cs="Times New Roman"/>
        </w:rPr>
        <w:t>być dobrej jakości w gatunku pierwszym, oraz spełniać wymagania wynikające z obowiązujących przepisów prawa, w szczególności określone w:</w:t>
      </w:r>
    </w:p>
    <w:p w:rsidR="003B114F" w:rsidRPr="00D6582F" w:rsidRDefault="003B114F" w:rsidP="00484032">
      <w:pPr>
        <w:pStyle w:val="Default"/>
        <w:numPr>
          <w:ilvl w:val="1"/>
          <w:numId w:val="27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lastRenderedPageBreak/>
        <w:t>ustawie z dnia 25 sierpnia 2006 r. o bezpieczeństwie żywności i żywienia, w tym HACCP;</w:t>
      </w:r>
    </w:p>
    <w:p w:rsidR="003B114F" w:rsidRPr="00D6582F" w:rsidRDefault="003B114F" w:rsidP="00484032">
      <w:pPr>
        <w:pStyle w:val="Default"/>
        <w:numPr>
          <w:ilvl w:val="1"/>
          <w:numId w:val="27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rozporządzeniu (WE) 852/2004 Parlamentu Europejskiego i Rady z dnia 29 kwietnia 2004 r. w sprawie higieny środków spożywczych;</w:t>
      </w:r>
    </w:p>
    <w:p w:rsidR="003B114F" w:rsidRPr="00781F9C" w:rsidRDefault="003B114F" w:rsidP="00484032">
      <w:pPr>
        <w:pStyle w:val="Default"/>
        <w:numPr>
          <w:ilvl w:val="1"/>
          <w:numId w:val="27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 xml:space="preserve">rozporządzeniu Ministra Rolnictwa i Rozwoju Wsi z dnia 23 grudnia 2014 r. w sprawie znakowania </w:t>
      </w:r>
      <w:r w:rsidRPr="00781F9C">
        <w:rPr>
          <w:rFonts w:ascii="Times New Roman" w:hAnsi="Times New Roman" w:cs="Times New Roman"/>
          <w:sz w:val="22"/>
          <w:szCs w:val="22"/>
        </w:rPr>
        <w:t>poszczególnych rodzajów środków spożywczych;</w:t>
      </w:r>
    </w:p>
    <w:p w:rsidR="00781F9C" w:rsidRDefault="003B114F" w:rsidP="00484032">
      <w:pPr>
        <w:pStyle w:val="Default"/>
        <w:numPr>
          <w:ilvl w:val="1"/>
          <w:numId w:val="27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781F9C">
        <w:rPr>
          <w:rFonts w:ascii="Times New Roman" w:hAnsi="Times New Roman" w:cs="Times New Roman"/>
          <w:sz w:val="22"/>
          <w:szCs w:val="22"/>
        </w:rPr>
        <w:t>rozporządzeniu Ministra Zdrowia z dnia 26 lipca 2016 r. w sprawie grup środków spożywczych przeznaczonych do sprzedaży dzieciom i młodzieży w jednostkach systemu oświaty oraz wymagań, jakie musza spełniać środki spożywcze stosowane w ramach żywienia zbiorowego dzieci i młodzieży w tych jednostkach</w:t>
      </w:r>
      <w:r w:rsidR="006C5063" w:rsidRPr="00781F9C">
        <w:rPr>
          <w:rFonts w:ascii="Times New Roman" w:hAnsi="Times New Roman" w:cs="Times New Roman"/>
          <w:sz w:val="22"/>
          <w:szCs w:val="22"/>
        </w:rPr>
        <w:t>;</w:t>
      </w:r>
    </w:p>
    <w:p w:rsidR="0038481A" w:rsidRPr="0038481A" w:rsidRDefault="003B114F" w:rsidP="00EC54B2">
      <w:pPr>
        <w:pStyle w:val="Akapitzlist"/>
        <w:numPr>
          <w:ilvl w:val="2"/>
          <w:numId w:val="26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781F9C">
        <w:rPr>
          <w:rFonts w:ascii="Times New Roman" w:hAnsi="Times New Roman" w:cs="Times New Roman"/>
        </w:rPr>
        <w:t>Pracownicy Wykonawcy mający</w:t>
      </w:r>
      <w:r w:rsidRPr="00354570">
        <w:rPr>
          <w:rFonts w:ascii="Times New Roman" w:hAnsi="Times New Roman" w:cs="Times New Roman"/>
        </w:rPr>
        <w:t xml:space="preserve"> bezpośredni kontakt z dostarczaną na rzecz Zamawiającego żywnością muszą posiadać aktualne określone przepisami o chorobach zakaźnych i zakażeniach – orzeczenie lekarskie do celów sanitarno – epidemiologicznych o braku przeciwwskazań do wykonywania prac, przy wykonywaniu których istnieje możliwość przeniesienia zakażenia na inne osoby. Zgodnie z art. 59 ustawy z dnia 25 sierpnia 2006 r. o bezpieczeństwie żywności i żywienia podmioty działające na rynku spożywczym są obowiązane przestrzegać w zakładach wymagań higienicznych określonych w rozporządzeniu nr 852/2004 Parlamentu Europejskiego i Rady z dnia 29 kwietnia 2004 r. w sprawie higieny środków spożywczych.</w:t>
      </w:r>
    </w:p>
    <w:p w:rsidR="00D0430C" w:rsidRPr="00D0430C" w:rsidRDefault="00D0430C" w:rsidP="00041FBB">
      <w:pPr>
        <w:pStyle w:val="Akapitzlist"/>
        <w:numPr>
          <w:ilvl w:val="2"/>
          <w:numId w:val="26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>Zamawiając</w:t>
      </w:r>
      <w:r w:rsidR="00F73693">
        <w:rPr>
          <w:rFonts w:ascii="Times New Roman" w:hAnsi="Times New Roman" w:cs="Times New Roman"/>
          <w:b/>
        </w:rPr>
        <w:t>y</w:t>
      </w:r>
      <w:r w:rsidRPr="00E2491E">
        <w:rPr>
          <w:rFonts w:ascii="Times New Roman" w:hAnsi="Times New Roman" w:cs="Times New Roman"/>
          <w:b/>
        </w:rPr>
        <w:t xml:space="preserve"> </w:t>
      </w:r>
      <w:r w:rsidR="00F73693" w:rsidRPr="00E2491E">
        <w:rPr>
          <w:rFonts w:ascii="Times New Roman" w:hAnsi="Times New Roman" w:cs="Times New Roman"/>
          <w:b/>
        </w:rPr>
        <w:t xml:space="preserve">przez upoważnioną osobę </w:t>
      </w:r>
      <w:r w:rsidRPr="00E2491E">
        <w:rPr>
          <w:rFonts w:ascii="Times New Roman" w:hAnsi="Times New Roman" w:cs="Times New Roman"/>
          <w:b/>
        </w:rPr>
        <w:t>za pomocą telefonu, faksu lub e-maila</w:t>
      </w:r>
      <w:r w:rsidRPr="00D0430C">
        <w:rPr>
          <w:rFonts w:ascii="Times New Roman" w:hAnsi="Times New Roman" w:cs="Times New Roman"/>
          <w:b/>
        </w:rPr>
        <w:t xml:space="preserve"> </w:t>
      </w:r>
      <w:r w:rsidR="00F73693">
        <w:rPr>
          <w:rFonts w:ascii="Times New Roman" w:hAnsi="Times New Roman" w:cs="Times New Roman"/>
          <w:b/>
        </w:rPr>
        <w:t xml:space="preserve">złoży </w:t>
      </w:r>
      <w:r w:rsidRPr="00E2491E">
        <w:rPr>
          <w:rFonts w:ascii="Times New Roman" w:hAnsi="Times New Roman" w:cs="Times New Roman"/>
          <w:b/>
        </w:rPr>
        <w:t>zamówie</w:t>
      </w:r>
      <w:r w:rsidR="00F73693">
        <w:rPr>
          <w:rFonts w:ascii="Times New Roman" w:hAnsi="Times New Roman" w:cs="Times New Roman"/>
          <w:b/>
        </w:rPr>
        <w:t>nie</w:t>
      </w:r>
      <w:r w:rsidRPr="00E2491E">
        <w:rPr>
          <w:rFonts w:ascii="Times New Roman" w:hAnsi="Times New Roman" w:cs="Times New Roman"/>
          <w:b/>
        </w:rPr>
        <w:t xml:space="preserve"> w godz. 8.00 – 13.00 </w:t>
      </w:r>
    </w:p>
    <w:p w:rsidR="00C072DB" w:rsidRPr="00E2491E" w:rsidRDefault="003B114F" w:rsidP="00041FBB">
      <w:pPr>
        <w:pStyle w:val="Akapitzlist"/>
        <w:numPr>
          <w:ilvl w:val="2"/>
          <w:numId w:val="26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 xml:space="preserve">Dostawy </w:t>
      </w:r>
      <w:r w:rsidR="00D0430C">
        <w:rPr>
          <w:rFonts w:ascii="Times New Roman" w:hAnsi="Times New Roman" w:cs="Times New Roman"/>
          <w:b/>
        </w:rPr>
        <w:t xml:space="preserve">będą realizowane </w:t>
      </w:r>
      <w:r w:rsidR="00F73693">
        <w:rPr>
          <w:rFonts w:ascii="Times New Roman" w:hAnsi="Times New Roman" w:cs="Times New Roman"/>
          <w:b/>
        </w:rPr>
        <w:t>w</w:t>
      </w:r>
      <w:r w:rsidR="00F73693" w:rsidRPr="00E2491E">
        <w:rPr>
          <w:rFonts w:ascii="Times New Roman" w:hAnsi="Times New Roman" w:cs="Times New Roman"/>
          <w:b/>
        </w:rPr>
        <w:t xml:space="preserve"> kolejnym dniu po złożeniu zamówienia </w:t>
      </w:r>
      <w:r w:rsidRPr="00E2491E">
        <w:rPr>
          <w:rFonts w:ascii="Times New Roman" w:hAnsi="Times New Roman" w:cs="Times New Roman"/>
          <w:b/>
        </w:rPr>
        <w:t>od godziny 5.00 do godziny 6.00 w dniu przewidywanej dostawy.</w:t>
      </w:r>
    </w:p>
    <w:p w:rsidR="0038481A" w:rsidRPr="00A628AD" w:rsidRDefault="003B114F" w:rsidP="00041FBB">
      <w:pPr>
        <w:pStyle w:val="Akapitzlist"/>
        <w:numPr>
          <w:ilvl w:val="2"/>
          <w:numId w:val="26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A628AD">
        <w:rPr>
          <w:rFonts w:ascii="Times New Roman" w:hAnsi="Times New Roman" w:cs="Times New Roman"/>
        </w:rPr>
        <w:t>Wykonawca dostarczy Zamawiającemu na własny koszt i ryzyko przedmiot zamówienia specjalistycznym transportem spełniającym wymagania określone w obowiązujących przepisach.</w:t>
      </w:r>
    </w:p>
    <w:p w:rsidR="00C55DCF" w:rsidRPr="00C55DCF" w:rsidRDefault="003B114F" w:rsidP="00041FBB">
      <w:pPr>
        <w:pStyle w:val="Akapitzlist"/>
        <w:numPr>
          <w:ilvl w:val="2"/>
          <w:numId w:val="26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38481A">
        <w:rPr>
          <w:rFonts w:ascii="Times New Roman" w:hAnsi="Times New Roman" w:cs="Times New Roman"/>
        </w:rPr>
        <w:t>Wykonawca dokona również rozładunku zamówionego towaru do magazynu Zamawiającego. Osobą upoważnioną do kontroli jakościowej dostarczonego towaru jest Szefowa Kuchni.</w:t>
      </w:r>
    </w:p>
    <w:p w:rsidR="0038481A" w:rsidRPr="0038481A" w:rsidRDefault="003B114F" w:rsidP="00041FBB">
      <w:pPr>
        <w:pStyle w:val="Akapitzlist"/>
        <w:numPr>
          <w:ilvl w:val="2"/>
          <w:numId w:val="26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C072DB">
        <w:rPr>
          <w:rFonts w:ascii="Times New Roman" w:hAnsi="Times New Roman" w:cs="Times New Roman"/>
        </w:rPr>
        <w:t>Termin przydatności do spożycia</w:t>
      </w:r>
      <w:r w:rsidRPr="0038481A">
        <w:rPr>
          <w:rFonts w:ascii="Times New Roman" w:hAnsi="Times New Roman" w:cs="Times New Roman"/>
        </w:rPr>
        <w:t xml:space="preserve"> dostarczanych produktów powinien być nie krótszy niż ½ okresu przydatności podanego na opakowaniu produktu, powinny być dostarczone w ich początkowym okresie.</w:t>
      </w:r>
    </w:p>
    <w:p w:rsidR="00837B6D" w:rsidRPr="0038481A" w:rsidRDefault="003B114F" w:rsidP="00041FBB">
      <w:pPr>
        <w:pStyle w:val="Akapitzlist"/>
        <w:numPr>
          <w:ilvl w:val="2"/>
          <w:numId w:val="26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38481A">
        <w:rPr>
          <w:rFonts w:ascii="Times New Roman" w:hAnsi="Times New Roman" w:cs="Times New Roman"/>
        </w:rPr>
        <w:t>W przypadku niespełnienia wymogów, co do jakości, ilości, sposobu transportu, terminów przydatności do spożycia Zamawiający ma prawo odmówić odbioru przedmiotu zamówienia i żądać niezwłocznej dostawy właściwego asortymentu.</w:t>
      </w:r>
    </w:p>
    <w:p w:rsidR="003B114F" w:rsidRPr="00E26C8C" w:rsidRDefault="003B114F" w:rsidP="00041FBB">
      <w:pPr>
        <w:pStyle w:val="Default"/>
        <w:numPr>
          <w:ilvl w:val="1"/>
          <w:numId w:val="26"/>
        </w:numPr>
        <w:tabs>
          <w:tab w:val="left" w:pos="1418"/>
        </w:tabs>
        <w:ind w:left="1134" w:hanging="71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>Niespełnienie przez Wykonawc</w:t>
      </w:r>
      <w:r w:rsidR="00005077"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>ę</w:t>
      </w:r>
      <w:r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wymogów dotyczących przedmiotu zamówienia określonych w niniejsz</w:t>
      </w:r>
      <w:r w:rsidR="00005077"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>ym</w:t>
      </w:r>
      <w:r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05077"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>SWZ</w:t>
      </w:r>
      <w:r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skutkować będzie</w:t>
      </w:r>
      <w:r w:rsidRPr="00E26C8C">
        <w:rPr>
          <w:rFonts w:ascii="Times New Roman" w:hAnsi="Times New Roman" w:cs="Times New Roman"/>
          <w:color w:val="000000" w:themeColor="text1"/>
        </w:rPr>
        <w:t xml:space="preserve"> odrzuceniem oferty.</w:t>
      </w:r>
    </w:p>
    <w:p w:rsidR="008D19AF" w:rsidRPr="002B4CA1" w:rsidRDefault="008D19AF" w:rsidP="00614070">
      <w:pPr>
        <w:pStyle w:val="Standard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before="120" w:after="120"/>
        <w:ind w:left="0" w:firstLine="0"/>
        <w:jc w:val="both"/>
        <w:rPr>
          <w:b/>
          <w:sz w:val="22"/>
          <w:szCs w:val="22"/>
        </w:rPr>
      </w:pPr>
      <w:r w:rsidRPr="002B4CA1">
        <w:rPr>
          <w:b/>
          <w:sz w:val="22"/>
          <w:szCs w:val="22"/>
        </w:rPr>
        <w:t>OPIS CZĘŚCI</w:t>
      </w:r>
      <w:r w:rsidR="00DC1615">
        <w:rPr>
          <w:b/>
          <w:sz w:val="22"/>
          <w:szCs w:val="22"/>
        </w:rPr>
        <w:t xml:space="preserve"> ZAMÓWIENIA</w:t>
      </w:r>
      <w:r w:rsidR="00491CF3">
        <w:rPr>
          <w:b/>
          <w:sz w:val="22"/>
          <w:szCs w:val="22"/>
        </w:rPr>
        <w:t xml:space="preserve"> I ZASADY WYBORU WYKONAWCÓW</w:t>
      </w:r>
    </w:p>
    <w:p w:rsidR="00B727C8" w:rsidRDefault="00243E09" w:rsidP="00452700">
      <w:pPr>
        <w:pStyle w:val="Akapitzlist"/>
        <w:tabs>
          <w:tab w:val="left" w:pos="426"/>
        </w:tabs>
        <w:spacing w:after="120" w:line="240" w:lineRule="auto"/>
        <w:ind w:left="426"/>
        <w:rPr>
          <w:rFonts w:ascii="Times New Roman" w:hAnsi="Times New Roman" w:cs="Times New Roman"/>
        </w:rPr>
      </w:pPr>
      <w:r w:rsidRPr="002B4CA1">
        <w:rPr>
          <w:rFonts w:ascii="Times New Roman" w:hAnsi="Times New Roman" w:cs="Times New Roman"/>
        </w:rPr>
        <w:t xml:space="preserve">Zamawiający </w:t>
      </w:r>
      <w:r w:rsidR="00452700">
        <w:rPr>
          <w:rFonts w:ascii="Times New Roman" w:hAnsi="Times New Roman" w:cs="Times New Roman"/>
        </w:rPr>
        <w:t xml:space="preserve">nie </w:t>
      </w:r>
      <w:r w:rsidRPr="002B4CA1">
        <w:rPr>
          <w:rFonts w:ascii="Times New Roman" w:hAnsi="Times New Roman" w:cs="Times New Roman"/>
        </w:rPr>
        <w:t>dopuszcza składanie</w:t>
      </w:r>
      <w:r w:rsidR="002B4CA1" w:rsidRPr="002B4CA1">
        <w:rPr>
          <w:rFonts w:ascii="Times New Roman" w:hAnsi="Times New Roman" w:cs="Times New Roman"/>
        </w:rPr>
        <w:t xml:space="preserve"> </w:t>
      </w:r>
      <w:r w:rsidR="00280ED4" w:rsidRPr="002B4CA1">
        <w:rPr>
          <w:rFonts w:ascii="Times New Roman" w:hAnsi="Times New Roman" w:cs="Times New Roman"/>
        </w:rPr>
        <w:t xml:space="preserve">ofert </w:t>
      </w:r>
      <w:r w:rsidR="002B4CA1" w:rsidRPr="002B4CA1">
        <w:rPr>
          <w:rFonts w:ascii="Times New Roman" w:hAnsi="Times New Roman" w:cs="Times New Roman"/>
        </w:rPr>
        <w:t>części</w:t>
      </w:r>
      <w:r w:rsidR="00280ED4">
        <w:rPr>
          <w:rFonts w:ascii="Times New Roman" w:hAnsi="Times New Roman" w:cs="Times New Roman"/>
        </w:rPr>
        <w:t>owych</w:t>
      </w:r>
      <w:r w:rsidRPr="002B4CA1">
        <w:rPr>
          <w:rFonts w:ascii="Times New Roman" w:hAnsi="Times New Roman" w:cs="Times New Roman"/>
        </w:rPr>
        <w:t>:</w:t>
      </w:r>
    </w:p>
    <w:p w:rsidR="005C6441" w:rsidRDefault="005C6441" w:rsidP="00614070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TERMIN WYKONANIA ZAMÓWIENIA</w:t>
      </w:r>
    </w:p>
    <w:p w:rsidR="005C6441" w:rsidRPr="00A8417C" w:rsidRDefault="005C6441" w:rsidP="00FA2AF0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Zamówienie musi zostać zrealizowane sukcesywnie w </w:t>
      </w:r>
      <w:r w:rsidR="00F26441">
        <w:rPr>
          <w:rFonts w:ascii="Times New Roman" w:hAnsi="Times New Roman" w:cs="Times New Roman"/>
        </w:rPr>
        <w:t xml:space="preserve">okresie od </w:t>
      </w:r>
      <w:r w:rsidR="00301F21" w:rsidRPr="00A8417C">
        <w:rPr>
          <w:rFonts w:ascii="Times New Roman" w:hAnsi="Times New Roman" w:cs="Times New Roman"/>
          <w:b/>
          <w:color w:val="000000" w:themeColor="text1"/>
        </w:rPr>
        <w:t xml:space="preserve">1 września </w:t>
      </w:r>
      <w:r w:rsidR="00BA141E" w:rsidRPr="00A8417C">
        <w:rPr>
          <w:rFonts w:ascii="Times New Roman" w:hAnsi="Times New Roman" w:cs="Times New Roman"/>
          <w:b/>
          <w:color w:val="000000" w:themeColor="text1"/>
        </w:rPr>
        <w:t>2021</w:t>
      </w:r>
      <w:r w:rsidR="00BA141E" w:rsidRPr="00A8417C">
        <w:rPr>
          <w:rFonts w:ascii="Times New Roman" w:hAnsi="Times New Roman" w:cs="Times New Roman"/>
          <w:b/>
        </w:rPr>
        <w:t xml:space="preserve"> r. do </w:t>
      </w:r>
      <w:r w:rsidR="00F26441" w:rsidRPr="00A8417C">
        <w:rPr>
          <w:rFonts w:ascii="Times New Roman" w:hAnsi="Times New Roman" w:cs="Times New Roman"/>
          <w:b/>
        </w:rPr>
        <w:t>3</w:t>
      </w:r>
      <w:r w:rsidR="00BA141E" w:rsidRPr="00A8417C">
        <w:rPr>
          <w:rFonts w:ascii="Times New Roman" w:hAnsi="Times New Roman" w:cs="Times New Roman"/>
          <w:b/>
        </w:rPr>
        <w:t>1</w:t>
      </w:r>
      <w:r w:rsidR="00F26441" w:rsidRPr="00A8417C">
        <w:rPr>
          <w:rFonts w:ascii="Times New Roman" w:hAnsi="Times New Roman" w:cs="Times New Roman"/>
          <w:b/>
        </w:rPr>
        <w:t xml:space="preserve"> grudnia 2021</w:t>
      </w:r>
      <w:r w:rsidR="00BA141E" w:rsidRPr="00A8417C">
        <w:rPr>
          <w:rFonts w:ascii="Times New Roman" w:hAnsi="Times New Roman" w:cs="Times New Roman"/>
          <w:b/>
        </w:rPr>
        <w:t xml:space="preserve"> </w:t>
      </w:r>
      <w:r w:rsidR="00F26441" w:rsidRPr="00A8417C">
        <w:rPr>
          <w:rFonts w:ascii="Times New Roman" w:hAnsi="Times New Roman" w:cs="Times New Roman"/>
          <w:b/>
        </w:rPr>
        <w:t>r.</w:t>
      </w:r>
    </w:p>
    <w:p w:rsidR="00301F21" w:rsidRPr="00CB2975" w:rsidRDefault="00301F21" w:rsidP="00FA2AF0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CB2975">
        <w:rPr>
          <w:rFonts w:ascii="Times New Roman" w:hAnsi="Times New Roman" w:cs="Times New Roman"/>
          <w:color w:val="000000" w:themeColor="text1"/>
        </w:rPr>
        <w:t>Zamawiający uzasadnia termin rozpoczęcia wykonania przedmiotu umowy czynnikami obiektywnymi, ponieważ przedmiot umowy będzie wykorzystany do przygotowania gorącego posiłku dla dzieci w szkołach podstawowych i oddziałach przedszkolnych w szkołach podstawowych, a data rozpoczęcia roku szkolnego wynika z przepis</w:t>
      </w:r>
      <w:r w:rsidR="00A21653">
        <w:rPr>
          <w:rFonts w:ascii="Times New Roman" w:hAnsi="Times New Roman" w:cs="Times New Roman"/>
          <w:color w:val="000000" w:themeColor="text1"/>
        </w:rPr>
        <w:t>ów</w:t>
      </w:r>
      <w:r w:rsidRPr="00CB2975">
        <w:rPr>
          <w:rFonts w:ascii="Times New Roman" w:hAnsi="Times New Roman" w:cs="Times New Roman"/>
          <w:color w:val="000000" w:themeColor="text1"/>
        </w:rPr>
        <w:t xml:space="preserve"> </w:t>
      </w:r>
      <w:r w:rsidR="00A21653">
        <w:rPr>
          <w:rFonts w:ascii="Times New Roman" w:hAnsi="Times New Roman" w:cs="Times New Roman"/>
          <w:color w:val="000000" w:themeColor="text1"/>
        </w:rPr>
        <w:t>szczególnych</w:t>
      </w:r>
    </w:p>
    <w:p w:rsidR="005C6441" w:rsidRDefault="005C6441" w:rsidP="00614070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WARUNKI UDZIAŁU W POSTĘPOWANIU</w:t>
      </w:r>
    </w:p>
    <w:p w:rsidR="009E7453" w:rsidRDefault="005C6441" w:rsidP="009E7453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5C6441" w:rsidRPr="009E7453" w:rsidRDefault="005C6441" w:rsidP="00041FBB">
      <w:pPr>
        <w:pStyle w:val="Akapitzlist"/>
        <w:numPr>
          <w:ilvl w:val="1"/>
          <w:numId w:val="1"/>
        </w:numPr>
        <w:spacing w:before="120" w:after="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9E7453">
        <w:rPr>
          <w:rFonts w:ascii="Times New Roman" w:hAnsi="Times New Roman" w:cs="Times New Roman"/>
        </w:rPr>
        <w:t>O udzielenie zamówienia mogą ubiegać się Wykonawcy, którzy spełniają następujące warunki:</w:t>
      </w:r>
    </w:p>
    <w:tbl>
      <w:tblPr>
        <w:tblStyle w:val="Tabelasiatki4akcent31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7796"/>
      </w:tblGrid>
      <w:tr w:rsidR="00ED6BE5" w:rsidRPr="0053444A" w:rsidTr="00C72906">
        <w:trPr>
          <w:cnfStyle w:val="100000000000"/>
          <w:trHeight w:val="284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6BE5" w:rsidRPr="00E65C2F" w:rsidRDefault="00ED6BE5" w:rsidP="00354570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D6BE5" w:rsidRPr="0053444A" w:rsidRDefault="00ED6BE5" w:rsidP="00354570">
            <w:pPr>
              <w:spacing w:before="120" w:after="120"/>
              <w:jc w:val="center"/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Warunki udziału w postępowaniu</w:t>
            </w:r>
          </w:p>
        </w:tc>
      </w:tr>
      <w:tr w:rsidR="00ED6BE5" w:rsidRPr="003E1B2C" w:rsidTr="00C72906">
        <w:trPr>
          <w:cnfStyle w:val="000000100000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</w:tcBorders>
            <w:vAlign w:val="center"/>
          </w:tcPr>
          <w:p w:rsidR="00ED6BE5" w:rsidRDefault="00ED6BE5" w:rsidP="00354570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</w:tcBorders>
          </w:tcPr>
          <w:p w:rsidR="00ED6BE5" w:rsidRPr="003E1B2C" w:rsidRDefault="00ED6BE5" w:rsidP="00354570">
            <w:pPr>
              <w:spacing w:before="120" w:after="120"/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do występowania w obrocie gospodarczym. </w:t>
            </w:r>
            <w:r w:rsidRPr="00ED6BE5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 prowadzący działalność gospodarczą lub zawodową, którzy są wpisani do jednego z rejestrów zawodowych lub handlowych prowadzonych w kraju, w którym mają siedzibę lub miejsce zamieszkania.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ED6BE5" w:rsidTr="00C7290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ED6BE5" w:rsidRDefault="00ED6BE5" w:rsidP="00B9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ED6BE5" w:rsidRDefault="00096174" w:rsidP="00B96AA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Uprawnienia do prowadzenia określonej działalności gospodarczej lub zawodowej, o ile wynika to z odrębnych przepisów. </w:t>
            </w:r>
            <w:r w:rsidRPr="00096174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posiadania kompetencji lub uprawnień do prowadzenia określonej działalności zawodowej, o ile wynika to z odrębnych przepisów.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ED6BE5" w:rsidTr="00C72906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ED6BE5" w:rsidRDefault="00ED6BE5" w:rsidP="00B9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6" w:type="dxa"/>
          </w:tcPr>
          <w:p w:rsidR="00ED6BE5" w:rsidRPr="00096174" w:rsidRDefault="00096174" w:rsidP="00B96AA0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Sytuacja ekonomiczna lub finansowa.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sytuacji ekonomicznej lub finansowej.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ED6BE5" w:rsidTr="00C7290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ED6BE5" w:rsidRDefault="00ED6BE5" w:rsidP="00B9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6" w:type="dxa"/>
          </w:tcPr>
          <w:p w:rsidR="00ED6BE5" w:rsidRPr="00096174" w:rsidRDefault="00096174" w:rsidP="00B96AA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techniczna lub zawodowa.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zdolności technicznej lub zawodowej. Zamawiający nie stawia szczególnych wymagań w zakresie spełnienia tego warunku. Ocena spełniania warunków udziału w postępowaniu będzie dokonana na zasadzie spełnia/nie spełnia.</w:t>
            </w:r>
          </w:p>
        </w:tc>
      </w:tr>
    </w:tbl>
    <w:p w:rsidR="00BB690D" w:rsidRDefault="00BB690D" w:rsidP="00614070">
      <w:pPr>
        <w:pStyle w:val="Akapitzlist"/>
        <w:numPr>
          <w:ilvl w:val="0"/>
          <w:numId w:val="1"/>
        </w:numPr>
        <w:spacing w:before="120" w:after="120"/>
        <w:ind w:left="426" w:hanging="426"/>
        <w:rPr>
          <w:rFonts w:ascii="Times New Roman" w:hAnsi="Times New Roman" w:cs="Times New Roman"/>
          <w:b/>
        </w:rPr>
      </w:pPr>
      <w:r w:rsidRPr="00D53A8C">
        <w:rPr>
          <w:rFonts w:ascii="Times New Roman" w:hAnsi="Times New Roman" w:cs="Times New Roman"/>
          <w:b/>
        </w:rPr>
        <w:t>PODSTAWY WYKLUCZENIA WYKONAWCY Z POSTĘPOWANIA</w:t>
      </w:r>
    </w:p>
    <w:p w:rsidR="00952B4B" w:rsidRPr="00CB2975" w:rsidRDefault="00952B4B" w:rsidP="00952B4B">
      <w:pPr>
        <w:pStyle w:val="Akapitzlist"/>
        <w:numPr>
          <w:ilvl w:val="1"/>
          <w:numId w:val="1"/>
        </w:numPr>
        <w:spacing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CB2975">
        <w:rPr>
          <w:rFonts w:ascii="Times New Roman" w:hAnsi="Times New Roman" w:cs="Times New Roman"/>
          <w:color w:val="000000" w:themeColor="text1"/>
        </w:rPr>
        <w:t xml:space="preserve">O udzielenie zamówienia może się ubiegać Wykonawca, który nie </w:t>
      </w:r>
      <w:r w:rsidR="003334AC" w:rsidRPr="00CB2975">
        <w:rPr>
          <w:rFonts w:ascii="Times New Roman" w:hAnsi="Times New Roman" w:cs="Times New Roman"/>
          <w:color w:val="000000" w:themeColor="text1"/>
        </w:rPr>
        <w:t xml:space="preserve">podlega wykluczeniu z postępowania na postawie art. 108 oraz 109 ust. 1 </w:t>
      </w:r>
      <w:proofErr w:type="spellStart"/>
      <w:r w:rsidR="003334AC" w:rsidRPr="00CB2975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="003334AC" w:rsidRPr="00CB2975">
        <w:rPr>
          <w:rFonts w:ascii="Times New Roman" w:hAnsi="Times New Roman" w:cs="Times New Roman"/>
          <w:color w:val="000000" w:themeColor="text1"/>
        </w:rPr>
        <w:t xml:space="preserve"> 4 </w:t>
      </w:r>
      <w:proofErr w:type="spellStart"/>
      <w:r w:rsidR="003334AC" w:rsidRPr="00CB2975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="003334AC" w:rsidRPr="00CB2975">
        <w:rPr>
          <w:rFonts w:ascii="Times New Roman" w:hAnsi="Times New Roman" w:cs="Times New Roman"/>
          <w:color w:val="000000" w:themeColor="text1"/>
        </w:rPr>
        <w:t xml:space="preserve">. Na podstawie art. 108 </w:t>
      </w:r>
      <w:proofErr w:type="spellStart"/>
      <w:r w:rsidR="003334AC" w:rsidRPr="00CB2975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="003334AC" w:rsidRPr="00CB2975">
        <w:rPr>
          <w:rFonts w:ascii="Times New Roman" w:hAnsi="Times New Roman" w:cs="Times New Roman"/>
          <w:color w:val="000000" w:themeColor="text1"/>
        </w:rPr>
        <w:t xml:space="preserve"> z postępowania o udzielenie zamówienia Zamawiający wykluczy Wykonawcę:</w:t>
      </w:r>
    </w:p>
    <w:p w:rsidR="00BB690D" w:rsidRDefault="00BB690D" w:rsidP="009E74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Będącego osobą fizyczną, którego prawomocnie skazano za przestępstwo:</w:t>
      </w:r>
    </w:p>
    <w:p w:rsidR="00BB690D" w:rsidRDefault="00BB690D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udziału w zorganizowanej grupie przestępczej albo w związku z mającym na celu popełnienie przestępstwa lub przestępstwa skarbowego, o którym mowa w art. 258 Kodeksu karnego,</w:t>
      </w:r>
    </w:p>
    <w:p w:rsidR="00BB690D" w:rsidRDefault="00BB690D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handlu ludźmi, o którym mowa w art. 189A Kodeksu karnego,</w:t>
      </w:r>
    </w:p>
    <w:p w:rsidR="00BB690D" w:rsidRDefault="00BB690D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którym mowa w art. 228-230a, art. 250A Kodeksu karnego lub w art. 46 lub art. 48 ustawy z dnia 25 czerwca 2010 r. o sporcie,</w:t>
      </w:r>
    </w:p>
    <w:p w:rsidR="00F17965" w:rsidRDefault="00BB690D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finansowania przestępstwa o charakterze terrorystycznym</w:t>
      </w:r>
      <w:r w:rsidR="00F17965">
        <w:rPr>
          <w:rFonts w:ascii="Times New Roman" w:hAnsi="Times New Roman" w:cs="Times New Roman"/>
        </w:rPr>
        <w:t>, o którym mowa w art. 165A Kodeksu karnego lub przestępstwo udaremniania lub utrudniania stwierdzenia przestępczego pochodzenia pieniędzy lub ukrywania ich pochodzenia, o którym mowa w art. 299 Kodeksu karnego,</w:t>
      </w:r>
    </w:p>
    <w:p w:rsidR="00F17965" w:rsidRDefault="00F17965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charakterze terrorystycznym, o którym mowa w art. 115 § 20 Kodeksu karnego lub mające na celu popełnienie tego przestępstwa,</w:t>
      </w:r>
    </w:p>
    <w:p w:rsidR="00BB690D" w:rsidRDefault="00F17965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powierzania wykonywania pracy małoletniemu cudzoziemcowi, o którym mowa a art. 9 ust. 2 ustawy z dnia 15 czerwca 2012 r. o skutkach powierzania wykonywania pracy cudzoziemcom przebywającym wbrew przepisom na terytorium Rzeczypospolitej Polskiej (Dz. U. Poz. 769)</w:t>
      </w:r>
      <w:r w:rsidR="00FD0DD0">
        <w:rPr>
          <w:rFonts w:ascii="Times New Roman" w:hAnsi="Times New Roman" w:cs="Times New Roman"/>
        </w:rPr>
        <w:t>,</w:t>
      </w:r>
    </w:p>
    <w:p w:rsidR="00FD0DD0" w:rsidRDefault="00FD0DD0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przeciwko obrotowi gospodarczemu, o których mowa a art. 296-307 Kodeksu karnego, przestępstwo oszustwa, o którym mowa w art. 286 Kodeksu karnego, przestępstwo przeciwko wiarygodności dokumentów, o których mowa w art. 270-277d Kodeksu ka</w:t>
      </w:r>
      <w:r w:rsidR="006E6481">
        <w:rPr>
          <w:rFonts w:ascii="Times New Roman" w:hAnsi="Times New Roman" w:cs="Times New Roman"/>
        </w:rPr>
        <w:t>rnego lub przestępstwo skarbowe,</w:t>
      </w:r>
    </w:p>
    <w:p w:rsidR="00354570" w:rsidRDefault="007C0D57" w:rsidP="009E7453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których mowa w art. 9 ust. 1 i 3 lub art. 10 ustawy z dnia 15 czerwca 2012 r. o skutkach powierzania wykonywania pracy cudzoziemcom przebywającym wbrew przepisom na terytorium Rzeczypospolitej Polskiej.</w:t>
      </w:r>
    </w:p>
    <w:p w:rsidR="007C0D57" w:rsidRPr="00354570" w:rsidRDefault="00354570" w:rsidP="009E7453">
      <w:pPr>
        <w:pStyle w:val="Akapitzlist"/>
        <w:spacing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C0D57" w:rsidRPr="00354570">
        <w:rPr>
          <w:rFonts w:ascii="Times New Roman" w:hAnsi="Times New Roman" w:cs="Times New Roman"/>
        </w:rPr>
        <w:t>lub za odpowiedni czyn zabroniony określony w przepisach prawa obcego;</w:t>
      </w:r>
    </w:p>
    <w:p w:rsidR="00D53A8C" w:rsidRDefault="00D53A8C" w:rsidP="009E74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urzędującego członka jego organu zarządzającego lub nadz</w:t>
      </w:r>
      <w:r w:rsidR="00D8307B">
        <w:rPr>
          <w:rFonts w:ascii="Times New Roman" w:hAnsi="Times New Roman" w:cs="Times New Roman"/>
        </w:rPr>
        <w:t>orczego, wspólnika spółki w </w:t>
      </w:r>
      <w:r>
        <w:rPr>
          <w:rFonts w:ascii="Times New Roman" w:hAnsi="Times New Roman" w:cs="Times New Roman"/>
        </w:rPr>
        <w:t>spółce jawnej lub partnerskiej albo komplementar</w:t>
      </w:r>
      <w:r w:rsidR="00D8307B">
        <w:rPr>
          <w:rFonts w:ascii="Times New Roman" w:hAnsi="Times New Roman" w:cs="Times New Roman"/>
        </w:rPr>
        <w:t xml:space="preserve">iusza w spółce komandytowej lub </w:t>
      </w:r>
      <w:r>
        <w:rPr>
          <w:rFonts w:ascii="Times New Roman" w:hAnsi="Times New Roman" w:cs="Times New Roman"/>
        </w:rPr>
        <w:t>komandytowo – akcyjnej lub prokurenta prawomocnie skazano za przestępstwo, o którym mowa w pkt 1);</w:t>
      </w:r>
    </w:p>
    <w:p w:rsidR="00D53A8C" w:rsidRDefault="00A45A47" w:rsidP="009E74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wydano prawomocny wyrok sądu lub ostat</w:t>
      </w:r>
      <w:r w:rsidR="00D8307B">
        <w:rPr>
          <w:rFonts w:ascii="Times New Roman" w:hAnsi="Times New Roman" w:cs="Times New Roman"/>
        </w:rPr>
        <w:t>eczną decyzję administracyjną o </w:t>
      </w:r>
      <w:r>
        <w:rPr>
          <w:rFonts w:ascii="Times New Roman" w:hAnsi="Times New Roman" w:cs="Times New Roman"/>
        </w:rPr>
        <w:t xml:space="preserve">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</w:t>
      </w:r>
      <w:r>
        <w:rPr>
          <w:rFonts w:ascii="Times New Roman" w:hAnsi="Times New Roman" w:cs="Times New Roman"/>
        </w:rPr>
        <w:lastRenderedPageBreak/>
        <w:t>społeczne lub zdrowotne wraz z odsetkami lub grzywnami lub zawarł wiążące porozumienie w sprawie spłaty tych należności;</w:t>
      </w:r>
    </w:p>
    <w:p w:rsidR="00A45A47" w:rsidRDefault="00A45A47" w:rsidP="009E7453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orzeczono zakaz ubiegania się o zamówienie publiczne;</w:t>
      </w:r>
    </w:p>
    <w:p w:rsidR="00A45A47" w:rsidRDefault="00A45A47" w:rsidP="009E74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Zamawiający może stwierdzić, na podstawie wiarygodnych przesłanek, że Wykonawca zawarł z innymi Wykonawcami porozumienie mające na</w:t>
      </w:r>
      <w:r w:rsidR="00D8307B">
        <w:rPr>
          <w:rFonts w:ascii="Times New Roman" w:hAnsi="Times New Roman" w:cs="Times New Roman"/>
        </w:rPr>
        <w:t xml:space="preserve"> celu zakłócenie konkurencji, w </w:t>
      </w:r>
      <w:r>
        <w:rPr>
          <w:rFonts w:ascii="Times New Roman" w:hAnsi="Times New Roman" w:cs="Times New Roman"/>
        </w:rPr>
        <w:t>szczególności jeżeli należąc do tej samej grupy kapitałowe</w:t>
      </w:r>
      <w:r w:rsidR="00D8307B">
        <w:rPr>
          <w:rFonts w:ascii="Times New Roman" w:hAnsi="Times New Roman" w:cs="Times New Roman"/>
        </w:rPr>
        <w:t>j w rozumieniu ustawy z dnia 16 </w:t>
      </w:r>
      <w:r>
        <w:rPr>
          <w:rFonts w:ascii="Times New Roman" w:hAnsi="Times New Roman" w:cs="Times New Roman"/>
        </w:rPr>
        <w:t>lutego 2007r. o ochronie konkurencji i konsumentów, złożyli odrębne oferty, oferty częściowe lub wnioski o dopuszczenie do udziału w postępowaniu, chyba że wykażą, że przygotowali te oferty lub wnioski niezależnie od siebie;</w:t>
      </w:r>
    </w:p>
    <w:p w:rsidR="00A45A47" w:rsidRDefault="00A45A47" w:rsidP="003334A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doszło do zakłócenia konkurencji wynikającego z wcześniejszego zaangażowania tego Wykonawcy lub podmiotu</w:t>
      </w:r>
      <w:r w:rsidR="0065795B">
        <w:rPr>
          <w:rFonts w:ascii="Times New Roman" w:hAnsi="Times New Roman" w:cs="Times New Roman"/>
        </w:rPr>
        <w:t>, który należy z wykonawcą do tej samej grupy kapitałowej w rozumieniu ustawy z dn</w:t>
      </w:r>
      <w:r w:rsidR="00D8307B">
        <w:rPr>
          <w:rFonts w:ascii="Times New Roman" w:hAnsi="Times New Roman" w:cs="Times New Roman"/>
        </w:rPr>
        <w:t>ia 16 lutego 2007r. o </w:t>
      </w:r>
      <w:r w:rsidR="0065795B">
        <w:rPr>
          <w:rFonts w:ascii="Times New Roman" w:hAnsi="Times New Roman" w:cs="Times New Roman"/>
        </w:rPr>
        <w:t>ochronie konkurencji i konsumentów, chyba że spowodowane tym zakłócenie konkurencji może być wyeliminowane w inny sposób niż przez wy</w:t>
      </w:r>
      <w:r w:rsidR="00D8307B">
        <w:rPr>
          <w:rFonts w:ascii="Times New Roman" w:hAnsi="Times New Roman" w:cs="Times New Roman"/>
        </w:rPr>
        <w:t>kluczenie Wykonawcy z udziału w </w:t>
      </w:r>
      <w:r w:rsidR="0065795B">
        <w:rPr>
          <w:rFonts w:ascii="Times New Roman" w:hAnsi="Times New Roman" w:cs="Times New Roman"/>
        </w:rPr>
        <w:t>postępowaniu o udzielenie zamówienia.</w:t>
      </w:r>
    </w:p>
    <w:p w:rsidR="003334AC" w:rsidRPr="00A8417C" w:rsidRDefault="003334AC" w:rsidP="003334AC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A8417C">
        <w:rPr>
          <w:rFonts w:ascii="Times New Roman" w:hAnsi="Times New Roman" w:cs="Times New Roman"/>
          <w:color w:val="000000" w:themeColor="text1"/>
        </w:rPr>
        <w:t xml:space="preserve">Na podstawie </w:t>
      </w:r>
      <w:r w:rsidRPr="00A8417C">
        <w:rPr>
          <w:rFonts w:ascii="Times New Roman" w:hAnsi="Times New Roman" w:cs="Times New Roman"/>
          <w:bCs/>
          <w:color w:val="000000" w:themeColor="text1"/>
        </w:rPr>
        <w:t xml:space="preserve">art. 109 ust. 1 </w:t>
      </w:r>
      <w:proofErr w:type="spellStart"/>
      <w:r w:rsidRPr="00A8417C">
        <w:rPr>
          <w:rFonts w:ascii="Times New Roman" w:hAnsi="Times New Roman" w:cs="Times New Roman"/>
          <w:bCs/>
          <w:color w:val="000000" w:themeColor="text1"/>
        </w:rPr>
        <w:t>pkt</w:t>
      </w:r>
      <w:proofErr w:type="spellEnd"/>
      <w:r w:rsidRPr="00A8417C">
        <w:rPr>
          <w:rFonts w:ascii="Times New Roman" w:hAnsi="Times New Roman" w:cs="Times New Roman"/>
          <w:bCs/>
          <w:color w:val="000000" w:themeColor="text1"/>
        </w:rPr>
        <w:t xml:space="preserve"> 4 </w:t>
      </w:r>
      <w:proofErr w:type="spellStart"/>
      <w:r w:rsidRPr="00A8417C">
        <w:rPr>
          <w:rFonts w:ascii="Times New Roman" w:hAnsi="Times New Roman" w:cs="Times New Roman"/>
          <w:bCs/>
          <w:color w:val="000000" w:themeColor="text1"/>
        </w:rPr>
        <w:t>Pzp</w:t>
      </w:r>
      <w:proofErr w:type="spellEnd"/>
      <w:r w:rsidRPr="00A8417C">
        <w:rPr>
          <w:rFonts w:ascii="Times New Roman" w:hAnsi="Times New Roman" w:cs="Times New Roman"/>
          <w:color w:val="000000" w:themeColor="text1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65795B" w:rsidRDefault="0065795B" w:rsidP="000408E7">
      <w:pPr>
        <w:pStyle w:val="Akapitzlist"/>
        <w:numPr>
          <w:ilvl w:val="1"/>
          <w:numId w:val="1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może zostać wykluczony przez Zamawiającego </w:t>
      </w:r>
      <w:r w:rsidR="00D8307B">
        <w:rPr>
          <w:rFonts w:ascii="Times New Roman" w:hAnsi="Times New Roman" w:cs="Times New Roman"/>
        </w:rPr>
        <w:t>na każdym etapie postępowania o </w:t>
      </w:r>
      <w:r>
        <w:rPr>
          <w:rFonts w:ascii="Times New Roman" w:hAnsi="Times New Roman" w:cs="Times New Roman"/>
        </w:rPr>
        <w:t>udzielenie zamówienia.</w:t>
      </w:r>
    </w:p>
    <w:p w:rsidR="0065795B" w:rsidRDefault="0065795B" w:rsidP="00614070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65795B">
        <w:rPr>
          <w:rFonts w:ascii="Times New Roman" w:hAnsi="Times New Roman" w:cs="Times New Roman"/>
          <w:b/>
        </w:rPr>
        <w:t>WYKAZ OŚWIADCZEŃ LUB DOKUMENTÓW, JAKIE MAJĄ DOSTARCZYĆ WYKONAWCY W CELU POTWIERDZENIA SPEŁNIANIA WARUNKÓW UDZIAŁ</w:t>
      </w:r>
      <w:r>
        <w:rPr>
          <w:rFonts w:ascii="Times New Roman" w:hAnsi="Times New Roman" w:cs="Times New Roman"/>
          <w:b/>
        </w:rPr>
        <w:t>U W </w:t>
      </w:r>
      <w:r w:rsidRPr="0065795B">
        <w:rPr>
          <w:rFonts w:ascii="Times New Roman" w:hAnsi="Times New Roman" w:cs="Times New Roman"/>
          <w:b/>
        </w:rPr>
        <w:t>POSTĘPOWANIU ORAZ BRAKU PODSTAW DO WYKLUCZENIA.</w:t>
      </w:r>
    </w:p>
    <w:p w:rsidR="0065795B" w:rsidRPr="00A21653" w:rsidRDefault="0065795B" w:rsidP="00041FBB">
      <w:pPr>
        <w:pStyle w:val="Akapitzlist"/>
        <w:numPr>
          <w:ilvl w:val="1"/>
          <w:numId w:val="1"/>
        </w:numPr>
        <w:spacing w:after="0" w:line="240" w:lineRule="auto"/>
        <w:ind w:left="1134" w:hanging="709"/>
        <w:jc w:val="both"/>
        <w:rPr>
          <w:rFonts w:ascii="Times New Roman" w:hAnsi="Times New Roman" w:cs="Times New Roman"/>
          <w:b/>
        </w:rPr>
      </w:pPr>
      <w:r w:rsidRPr="00A21653">
        <w:rPr>
          <w:rFonts w:ascii="Times New Roman" w:hAnsi="Times New Roman" w:cs="Times New Roman"/>
          <w:b/>
        </w:rPr>
        <w:t>Do oferty, w celu wykazania spełniania warunków udziału w postępowaniu oraz braku podstaw wykluczenia, Wykonawca zobowiązany jest dołączyć aktualne na dzień składania ofert:</w:t>
      </w:r>
    </w:p>
    <w:tbl>
      <w:tblPr>
        <w:tblStyle w:val="Tabela-Siatka"/>
        <w:tblW w:w="8926" w:type="dxa"/>
        <w:jc w:val="center"/>
        <w:tblLook w:val="04A0"/>
      </w:tblPr>
      <w:tblGrid>
        <w:gridCol w:w="846"/>
        <w:gridCol w:w="8080"/>
      </w:tblGrid>
      <w:tr w:rsidR="00850B4D" w:rsidTr="00D8307B">
        <w:trPr>
          <w:trHeight w:val="480"/>
          <w:jc w:val="center"/>
        </w:trPr>
        <w:tc>
          <w:tcPr>
            <w:tcW w:w="846" w:type="dxa"/>
            <w:vAlign w:val="center"/>
          </w:tcPr>
          <w:p w:rsidR="00850B4D" w:rsidRPr="00B8340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080" w:type="dxa"/>
            <w:vAlign w:val="center"/>
          </w:tcPr>
          <w:p w:rsidR="00850B4D" w:rsidRPr="00B8340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Wymagany dokument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850B4D">
              <w:rPr>
                <w:rFonts w:ascii="Times New Roman" w:hAnsi="Times New Roman" w:cs="Times New Roman"/>
                <w:b/>
              </w:rPr>
              <w:t>Oświadczenie o niepodleganiu wykluczeniu oraz spełnianiu warunków udziału.</w:t>
            </w:r>
            <w:r>
              <w:rPr>
                <w:rFonts w:ascii="Times New Roman" w:hAnsi="Times New Roman" w:cs="Times New Roman"/>
              </w:rPr>
              <w:t xml:space="preserve"> W przypadku wspólnego ubiegania się o zamówienie przez Wykonawców, oświadczenie o niepodleganiu wykluczeniu składa każdy z Wykonawców.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Pr="00B8340F" w:rsidRDefault="00850B4D" w:rsidP="00850B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Wypełniony formularz cenowy.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Pełnomocnictwo.</w:t>
            </w:r>
            <w:r>
              <w:rPr>
                <w:rFonts w:ascii="Times New Roman" w:hAnsi="Times New Roman" w:cs="Times New Roman"/>
              </w:rP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B8340F" w:rsidP="00850B4D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 dla pełnomocnika do reprezentowania w postępowaniu Wykonawców wspólnie ubiegających się o udzielenie zamówienia.</w:t>
            </w:r>
            <w:r>
              <w:rPr>
                <w:rFonts w:ascii="Times New Roman" w:hAnsi="Times New Roman" w:cs="Times New Roman"/>
              </w:rPr>
              <w:t xml:space="preserve"> Dotyczy ofert składanych przez Wykonawców wspólnie ubiegających się o udzielenie zamówienia.</w:t>
            </w:r>
          </w:p>
        </w:tc>
      </w:tr>
      <w:tr w:rsidR="00850B4D" w:rsidTr="00D8307B">
        <w:trPr>
          <w:jc w:val="center"/>
        </w:trPr>
        <w:tc>
          <w:tcPr>
            <w:tcW w:w="846" w:type="dxa"/>
          </w:tcPr>
          <w:p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Default="00B8340F" w:rsidP="00B8340F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Zobowiązanie podmiotów trzecich do oddania do dyspozycji niezbędnych zasobów.</w:t>
            </w:r>
            <w:r>
              <w:rPr>
                <w:rFonts w:ascii="Times New Roman" w:hAnsi="Times New Roman" w:cs="Times New Roman"/>
              </w:rPr>
              <w:t xml:space="preserve"> Pisemne zobowiązanie podmiotów, na zdolnościach lub sytuacji, których Wykonawca polega, do oddania mu do dyspozycji niezbędnych zasobów na potrzeby realizacji zamówienia (jeżeli dotyczy).</w:t>
            </w:r>
          </w:p>
        </w:tc>
      </w:tr>
    </w:tbl>
    <w:p w:rsidR="001D1E60" w:rsidRDefault="00BE00B9" w:rsidP="00E63836">
      <w:pPr>
        <w:pStyle w:val="Akapitzlist"/>
        <w:numPr>
          <w:ilvl w:val="1"/>
          <w:numId w:val="1"/>
        </w:numPr>
        <w:spacing w:after="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składania oferty wspó</w:t>
      </w:r>
      <w:r w:rsidR="00041FBB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nej</w:t>
      </w:r>
      <w:r w:rsidR="001D1E60">
        <w:rPr>
          <w:rFonts w:ascii="Times New Roman" w:hAnsi="Times New Roman" w:cs="Times New Roman"/>
        </w:rPr>
        <w:t>:</w:t>
      </w:r>
    </w:p>
    <w:p w:rsidR="0027463A" w:rsidRPr="00BE00B9" w:rsidRDefault="0027463A" w:rsidP="00E63836">
      <w:pPr>
        <w:numPr>
          <w:ilvl w:val="0"/>
          <w:numId w:val="43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Wykonawcy wspólnie ubiegający się o udzielenie zamówienia ustanawiają pełnomocnika do reprezentowania ich w postępowaniu albo do reprezentowania ich w postępowaniu i zawarcia umowy.</w:t>
      </w:r>
    </w:p>
    <w:p w:rsidR="0027463A" w:rsidRPr="00BE00B9" w:rsidRDefault="0027463A" w:rsidP="00E63836">
      <w:pPr>
        <w:numPr>
          <w:ilvl w:val="0"/>
          <w:numId w:val="43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Pełnomocnictwo, o którym mowa w pkt 1 należy dołączyć do oferty.</w:t>
      </w:r>
    </w:p>
    <w:p w:rsidR="0027463A" w:rsidRPr="00BE00B9" w:rsidRDefault="0027463A" w:rsidP="00E63836">
      <w:pPr>
        <w:numPr>
          <w:ilvl w:val="0"/>
          <w:numId w:val="43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 xml:space="preserve">Wszelką korespondencję w postępowaniu zamawiający kieruje do pełnomocnika. </w:t>
      </w:r>
    </w:p>
    <w:p w:rsidR="0027463A" w:rsidRPr="00BE00B9" w:rsidRDefault="0027463A" w:rsidP="00E63836">
      <w:pPr>
        <w:numPr>
          <w:ilvl w:val="0"/>
          <w:numId w:val="43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lastRenderedPageBreak/>
        <w:t>Wspólnicy spółki cywilnej są wykonawcami wspólnie ubiegającymi się o udzielenie zamówienia i mają do nich zastosowanie zasady określone w pkt 1 – 3.</w:t>
      </w:r>
    </w:p>
    <w:p w:rsidR="0027463A" w:rsidRPr="00BE00B9" w:rsidRDefault="0027463A" w:rsidP="00E63836">
      <w:pPr>
        <w:numPr>
          <w:ilvl w:val="0"/>
          <w:numId w:val="43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Przed zawarciem umowy wykonawcy wspólnie ubiegający się o udzielenie zamówienia będą mieli obowiązek przedstawić zamawiającemu kopię umowy regulującej współpracę tych wykonawców, zawierającą, co najmniej:</w:t>
      </w:r>
    </w:p>
    <w:p w:rsidR="0027463A" w:rsidRPr="00BE00B9" w:rsidRDefault="0027463A" w:rsidP="00E63836">
      <w:pPr>
        <w:numPr>
          <w:ilvl w:val="0"/>
          <w:numId w:val="44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zobowiązanie do realizacji wspólnego przedsięwzięcia gospodarczego obejmującego swoim zakresem realizację przedmiotu zamówienia,</w:t>
      </w:r>
    </w:p>
    <w:p w:rsidR="0027463A" w:rsidRPr="00BE00B9" w:rsidRDefault="0027463A" w:rsidP="00E63836">
      <w:pPr>
        <w:numPr>
          <w:ilvl w:val="0"/>
          <w:numId w:val="44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określenie zakresu działania poszczególnych stron umowy,</w:t>
      </w:r>
    </w:p>
    <w:p w:rsidR="0027463A" w:rsidRPr="00E63836" w:rsidRDefault="0027463A" w:rsidP="0027463A">
      <w:pPr>
        <w:numPr>
          <w:ilvl w:val="0"/>
          <w:numId w:val="44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czas obowiązywania umowy, który nie może być krótszy, niż okres obejmujący realizację zamówienia.</w:t>
      </w:r>
    </w:p>
    <w:p w:rsidR="001D1E60" w:rsidRPr="00B7338C" w:rsidRDefault="001D1E60" w:rsidP="000313CD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B7338C">
        <w:rPr>
          <w:rFonts w:ascii="Times New Roman" w:hAnsi="Times New Roman" w:cs="Times New Roman"/>
          <w:b/>
        </w:rPr>
        <w:t>INFORMACJA DLA WYKONAWCÓW ZAMIERZAJACYCH POWIERZYĆ WYKONANIE CZĘŚCI ZAMÓWIENIA POD</w:t>
      </w:r>
      <w:r w:rsidR="005523E1">
        <w:rPr>
          <w:rFonts w:ascii="Times New Roman" w:hAnsi="Times New Roman" w:cs="Times New Roman"/>
          <w:b/>
        </w:rPr>
        <w:t>W</w:t>
      </w:r>
      <w:r w:rsidRPr="00B7338C">
        <w:rPr>
          <w:rFonts w:ascii="Times New Roman" w:hAnsi="Times New Roman" w:cs="Times New Roman"/>
          <w:b/>
        </w:rPr>
        <w:t>YKONAWCOM</w:t>
      </w:r>
    </w:p>
    <w:p w:rsidR="001D1E60" w:rsidRDefault="001D1E60" w:rsidP="00AA45EA">
      <w:pPr>
        <w:pStyle w:val="Akapitzlist"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dopuszcza możliwość powierzenia przez wykonawcę wykonania części zamówienia podwykonawcom (z </w:t>
      </w:r>
      <w:r w:rsidR="00146222">
        <w:rPr>
          <w:rFonts w:ascii="Times New Roman" w:hAnsi="Times New Roman" w:cs="Times New Roman"/>
        </w:rPr>
        <w:t xml:space="preserve">którymi zawarł umowę o podwykonawstwo, zdefiniowaną w art. 7 ust. 27 </w:t>
      </w:r>
      <w:proofErr w:type="spellStart"/>
      <w:r w:rsidR="00146222">
        <w:rPr>
          <w:rFonts w:ascii="Times New Roman" w:hAnsi="Times New Roman" w:cs="Times New Roman"/>
        </w:rPr>
        <w:t>Pzp</w:t>
      </w:r>
      <w:proofErr w:type="spellEnd"/>
      <w:r w:rsidR="00146222">
        <w:rPr>
          <w:rFonts w:ascii="Times New Roman" w:hAnsi="Times New Roman" w:cs="Times New Roman"/>
        </w:rPr>
        <w:t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jak za własne. Zamawiający żąda, aby Wykonawca wskazał część zamówienia, której wykonanie chce powierzyć podwykonawcom oraz by podał firmy podwykonawców.</w:t>
      </w:r>
    </w:p>
    <w:p w:rsidR="00EF64FE" w:rsidRPr="003B6884" w:rsidRDefault="00146222" w:rsidP="000313C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EF64FE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  <w:r w:rsidR="006D6E89">
        <w:rPr>
          <w:rFonts w:ascii="Times New Roman" w:hAnsi="Times New Roman" w:cs="Times New Roman"/>
          <w:b/>
        </w:rPr>
        <w:t xml:space="preserve"> ORAZ OSÓB UPRAWNIONYCH DO KOMUNIKOWANIA SIĘ Z WYKONAWCAMI.</w:t>
      </w:r>
    </w:p>
    <w:p w:rsidR="00B56825" w:rsidRPr="00E63836" w:rsidRDefault="00B56825" w:rsidP="002A75C0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bCs/>
          <w:i/>
          <w:color w:val="000000" w:themeColor="text1"/>
        </w:rPr>
      </w:pPr>
      <w:r w:rsidRPr="00E63836">
        <w:rPr>
          <w:rFonts w:ascii="Times New Roman" w:hAnsi="Times New Roman" w:cs="Times New Roman"/>
          <w:bCs/>
          <w:color w:val="000000" w:themeColor="text1"/>
        </w:rPr>
        <w:t>Informacje o środkach komunikacji elektronicznej, przy użyciu których zamawiający będzie komunikował się z wykonawcami:</w:t>
      </w:r>
    </w:p>
    <w:p w:rsidR="00B56825" w:rsidRPr="00E63836" w:rsidRDefault="00B56825" w:rsidP="00484032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z zastrzeżeniem art. 61 ust. 2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w postępowaniu o udzielenie zamówienia komunikacja między Zamawiającym a Wykonawcami odbywa się przy użyciu:</w:t>
      </w:r>
    </w:p>
    <w:p w:rsidR="00B56825" w:rsidRPr="00E63836" w:rsidRDefault="00B56825" w:rsidP="00484032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który dostępny jest pod adresem: https://miniportal.uzp.gov.pl/, </w:t>
      </w:r>
    </w:p>
    <w:p w:rsidR="00B56825" w:rsidRPr="00E63836" w:rsidRDefault="00B56825" w:rsidP="00484032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dostępnego pod adresem: </w:t>
      </w:r>
      <w:hyperlink r:id="rId9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https://epuap.gov.pl/wps/portal</w:t>
        </w:r>
      </w:hyperlink>
      <w:r w:rsidRPr="00E63836">
        <w:rPr>
          <w:rFonts w:ascii="Times New Roman" w:hAnsi="Times New Roman" w:cs="Times New Roman"/>
          <w:color w:val="000000" w:themeColor="text1"/>
        </w:rPr>
        <w:t>,</w:t>
      </w:r>
    </w:p>
    <w:p w:rsidR="00B56825" w:rsidRPr="00E63836" w:rsidRDefault="00B56825" w:rsidP="00484032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poczty elektronicznej na adres: gops@gminadarlowo.pl</w:t>
      </w:r>
    </w:p>
    <w:p w:rsidR="002A75C0" w:rsidRPr="00E63836" w:rsidRDefault="00B56825" w:rsidP="00484032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korespondencja przekazana </w:t>
      </w:r>
      <w:r w:rsidR="002A75C0" w:rsidRPr="00E63836">
        <w:rPr>
          <w:rFonts w:ascii="Times New Roman" w:hAnsi="Times New Roman" w:cs="Times New Roman"/>
          <w:color w:val="000000" w:themeColor="text1"/>
        </w:rPr>
        <w:t>Z</w:t>
      </w:r>
      <w:r w:rsidRPr="00E63836">
        <w:rPr>
          <w:rFonts w:ascii="Times New Roman" w:hAnsi="Times New Roman" w:cs="Times New Roman"/>
          <w:color w:val="000000" w:themeColor="text1"/>
        </w:rPr>
        <w:t xml:space="preserve">amawiającemu w inny sposób (np. listownie, mailem na inny adres niż wskazany w </w:t>
      </w:r>
      <w:r w:rsidR="002A75C0" w:rsidRPr="00E63836">
        <w:rPr>
          <w:rFonts w:ascii="Times New Roman" w:hAnsi="Times New Roman" w:cs="Times New Roman"/>
          <w:color w:val="000000" w:themeColor="text1"/>
        </w:rPr>
        <w:t xml:space="preserve">lit. c) </w:t>
      </w:r>
      <w:r w:rsidRPr="00E63836">
        <w:rPr>
          <w:rFonts w:ascii="Times New Roman" w:hAnsi="Times New Roman" w:cs="Times New Roman"/>
          <w:color w:val="000000" w:themeColor="text1"/>
        </w:rPr>
        <w:t>nie będzie brana pod uwagę</w:t>
      </w:r>
      <w:r w:rsidR="002A75C0" w:rsidRPr="00E63836">
        <w:rPr>
          <w:rFonts w:ascii="Times New Roman" w:hAnsi="Times New Roman" w:cs="Times New Roman"/>
          <w:color w:val="000000" w:themeColor="text1"/>
        </w:rPr>
        <w:t>.</w:t>
      </w:r>
    </w:p>
    <w:p w:rsidR="002A75C0" w:rsidRPr="00E63836" w:rsidRDefault="00B56825" w:rsidP="00E63836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bCs/>
          <w:color w:val="000000" w:themeColor="text1"/>
        </w:rPr>
        <w:t>Wymagania techniczne i organizacyjne sporządzania, wysyłania i odbierania koresponden</w:t>
      </w:r>
      <w:r w:rsidR="002A75C0" w:rsidRPr="00E63836">
        <w:rPr>
          <w:rFonts w:ascii="Times New Roman" w:hAnsi="Times New Roman" w:cs="Times New Roman"/>
          <w:bCs/>
          <w:color w:val="000000" w:themeColor="text1"/>
        </w:rPr>
        <w:t>cji</w:t>
      </w:r>
      <w:r w:rsidR="002A75C0" w:rsidRPr="00E63836">
        <w:rPr>
          <w:rFonts w:ascii="Times New Roman" w:hAnsi="Times New Roman" w:cs="Times New Roman"/>
          <w:bCs/>
          <w:color w:val="000000" w:themeColor="text1"/>
        </w:rPr>
        <w:br/>
      </w:r>
      <w:r w:rsidRPr="00E63836">
        <w:rPr>
          <w:rFonts w:ascii="Times New Roman" w:hAnsi="Times New Roman" w:cs="Times New Roman"/>
          <w:bCs/>
          <w:color w:val="000000" w:themeColor="text1"/>
        </w:rPr>
        <w:t>elektronicznej.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ofertę i oświadczenie, o którym mowa w art. 125 ust. 1 ustawy, składa się, pod rygorem nieważności w formie elektronicznej (tj. przy użyciu kwalifikowanego podpisu elektronicznego) lub w postaci elektronicznej opatrzonej podpisem zaufanym lub podpisem osobistym;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podmiotowe środki dowodowe oraz inne dokumenty lub oświadczenia, o których mowa w </w:t>
      </w:r>
      <w:bookmarkStart w:id="0" w:name="_Hlk60768744"/>
      <w:r w:rsidRPr="00E63836">
        <w:rPr>
          <w:rFonts w:ascii="Times New Roman" w:hAnsi="Times New Roman" w:cs="Times New Roman"/>
          <w:color w:val="000000" w:themeColor="text1"/>
        </w:rPr>
        <w:t xml:space="preserve">rozporządzeniu Ministra Rozwoju, Pracy i Technologii z dnia 23 grudnia 2020 r. w sprawie podmiotowych środków dowodowych oraz innych dokumentów lub oświadczeń, jakich może żądać zamawiający od wykonawcy </w:t>
      </w:r>
      <w:bookmarkEnd w:id="0"/>
      <w:r w:rsidRPr="00E63836">
        <w:rPr>
          <w:rFonts w:ascii="Times New Roman" w:hAnsi="Times New Roman" w:cs="Times New Roman"/>
          <w:color w:val="000000" w:themeColor="text1"/>
        </w:rPr>
        <w:t>i wymagane zapisami SWZ składa się w formie elektronicznej (tj. przy użyciu kwalifikowanego podpisu elektronicznego) lub w postaci elektronicznej opatrzonej podpisem zaufanym lub podpisem osobistym;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lastRenderedPageBreak/>
        <w:t>sposób sporządzenia podmiotowych środków dowodowych, przedmiotowych środków dowodowych oraz innych dokumentów lub oświadczeń 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oraz w rozporządzeniu Ministra Rozwoju, Pracy i Technologii z dnia 23 grudnia 2020 r. w sprawie podmiotowych środków dowodowych oraz innych dokumentów lub oświadczeń, jakich może żądać zamawiający od wykonawcy;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zaszyfrować;</w:t>
      </w:r>
    </w:p>
    <w:p w:rsidR="002A75C0" w:rsidRPr="00E63836" w:rsidRDefault="002A75C0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</w:t>
      </w:r>
      <w:r w:rsidR="00B56825" w:rsidRPr="00E63836">
        <w:rPr>
          <w:rFonts w:ascii="Times New Roman" w:hAnsi="Times New Roman" w:cs="Times New Roman"/>
          <w:color w:val="000000" w:themeColor="text1"/>
        </w:rPr>
        <w:t xml:space="preserve">ykonawca zamierzający wziąć udział w postępowaniu o udzielenie zamówienia publicznego, musi posiadać konto na </w:t>
      </w:r>
      <w:proofErr w:type="spellStart"/>
      <w:r w:rsidR="00B56825"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="00B56825" w:rsidRPr="00E63836">
        <w:rPr>
          <w:rFonts w:ascii="Times New Roman" w:hAnsi="Times New Roman" w:cs="Times New Roman"/>
          <w:color w:val="000000" w:themeColor="text1"/>
        </w:rPr>
        <w:t xml:space="preserve">. Wykonawca posiadający konto na </w:t>
      </w:r>
      <w:proofErr w:type="spellStart"/>
      <w:r w:rsidR="00B56825"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="00B56825" w:rsidRPr="00E63836">
        <w:rPr>
          <w:rFonts w:ascii="Times New Roman" w:hAnsi="Times New Roman" w:cs="Times New Roman"/>
          <w:color w:val="000000" w:themeColor="text1"/>
        </w:rPr>
        <w:t xml:space="preserve"> ma dostęp do: „Formularza do złożenia, zmiany, wycofania oferty lub wniosku”</w:t>
      </w:r>
      <w:r w:rsidRPr="00E63836">
        <w:rPr>
          <w:rFonts w:ascii="Times New Roman" w:hAnsi="Times New Roman" w:cs="Times New Roman"/>
          <w:color w:val="000000" w:themeColor="text1"/>
        </w:rPr>
        <w:t>;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oraz Warunkach korzystania z elektronicznej platformy usług administracji publicznej (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);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maksymalny rozmiar plików przesyłanych za pośrednictwem dedykowanego: „Formularza złożenia, zmiany, wycofania oferty lub wniosku” wynosi 150 MB;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za datę przekazania oferty, wniosków, zawiadomień, dokumentów elektronicznych, oświadczeń lub elektronicznych kopii dokumentów lub oświadczeń oraz innych informacji przyjmuje się datę ich przekazania odpowiednio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lub na adres e-mail Zamawiającego wskazany w rozdziale I pkt 1 SWZ;</w:t>
      </w:r>
    </w:p>
    <w:p w:rsidR="002A75C0" w:rsidRPr="00E63836" w:rsidRDefault="002A75C0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</w:t>
      </w:r>
      <w:r w:rsidR="00B56825" w:rsidRPr="00E63836">
        <w:rPr>
          <w:rFonts w:ascii="Times New Roman" w:hAnsi="Times New Roman" w:cs="Times New Roman"/>
          <w:color w:val="000000" w:themeColor="text1"/>
        </w:rPr>
        <w:t xml:space="preserve">ykonawca składa ofertę za pośrednictwem „Formularza do złożenia, zmiany, wycofania oferty lub wniosku” dostępnego na </w:t>
      </w:r>
      <w:proofErr w:type="spellStart"/>
      <w:r w:rsidR="00B56825"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="00B56825" w:rsidRPr="00E63836">
        <w:rPr>
          <w:rFonts w:ascii="Times New Roman" w:hAnsi="Times New Roman" w:cs="Times New Roman"/>
          <w:color w:val="000000" w:themeColor="text1"/>
        </w:rPr>
        <w:t xml:space="preserve"> i udostępnionego również przez </w:t>
      </w:r>
      <w:proofErr w:type="spellStart"/>
      <w:r w:rsidR="00B56825" w:rsidRPr="00E63836">
        <w:rPr>
          <w:rFonts w:ascii="Times New Roman" w:hAnsi="Times New Roman" w:cs="Times New Roman"/>
          <w:color w:val="000000" w:themeColor="text1"/>
        </w:rPr>
        <w:t>miniPortal</w:t>
      </w:r>
      <w:proofErr w:type="spellEnd"/>
      <w:r w:rsidR="00B56825" w:rsidRPr="00E63836">
        <w:rPr>
          <w:rFonts w:ascii="Times New Roman" w:hAnsi="Times New Roman" w:cs="Times New Roman"/>
          <w:color w:val="000000" w:themeColor="text1"/>
        </w:rPr>
        <w:t xml:space="preserve"> (</w:t>
      </w:r>
      <w:hyperlink r:id="rId10" w:history="1">
        <w:r w:rsidR="00B56825"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https://miniportal.uzp.gov.pl/</w:t>
        </w:r>
      </w:hyperlink>
      <w:r w:rsidR="00B56825" w:rsidRPr="00E63836">
        <w:rPr>
          <w:rFonts w:ascii="Times New Roman" w:hAnsi="Times New Roman" w:cs="Times New Roman"/>
          <w:color w:val="000000" w:themeColor="text1"/>
        </w:rPr>
        <w:t xml:space="preserve"> ).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sposób złożenia ofert, w tym zaszyfrowania oferty opisany został w „Instrukcji użytkownika”, dostępnej na stronie: </w:t>
      </w:r>
      <w:hyperlink r:id="rId11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https://miniportal.uzp.gov.pl/</w:t>
        </w:r>
      </w:hyperlink>
      <w:r w:rsidRPr="00E63836">
        <w:rPr>
          <w:rFonts w:ascii="Times New Roman" w:hAnsi="Times New Roman" w:cs="Times New Roman"/>
          <w:color w:val="000000" w:themeColor="text1"/>
        </w:rPr>
        <w:t>;</w:t>
      </w:r>
    </w:p>
    <w:p w:rsidR="002A75C0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 postępowaniu o udzielenie zamówienia komunikacja pomiędzy Zamawiającym a Wykonawcami w szczególności składanie oświadczeń, wniosków (innych niż oferta), zawiadomień oraz przekazywanie informacji odbywa się elektronicznie za pośrednictwem poczty elektronicznej na adres e-mail Zamawiającego wskazany w</w:t>
      </w:r>
      <w:r w:rsidR="00561367" w:rsidRPr="00E63836">
        <w:rPr>
          <w:rFonts w:ascii="Times New Roman" w:hAnsi="Times New Roman" w:cs="Times New Roman"/>
          <w:color w:val="000000" w:themeColor="text1"/>
        </w:rPr>
        <w:t xml:space="preserve"> 12.1 pkt 1 lit. c</w:t>
      </w:r>
      <w:r w:rsidRPr="00E63836">
        <w:rPr>
          <w:rFonts w:ascii="Times New Roman" w:hAnsi="Times New Roman" w:cs="Times New Roman"/>
          <w:color w:val="000000" w:themeColor="text1"/>
        </w:rPr>
        <w:t>;</w:t>
      </w:r>
    </w:p>
    <w:p w:rsidR="00561367" w:rsidRPr="00E63836" w:rsidRDefault="00561367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</w:t>
      </w:r>
      <w:r w:rsidR="00B56825" w:rsidRPr="00E63836">
        <w:rPr>
          <w:rFonts w:ascii="Times New Roman" w:hAnsi="Times New Roman" w:cs="Times New Roman"/>
          <w:color w:val="000000" w:themeColor="text1"/>
        </w:rPr>
        <w:t xml:space="preserve">ykonawca może przed upływem terminu do składania ofert wycofać ofertę za pośrednictwem „Formularza do złożenia, zmiany, wycofania oferty lub wniosku” dostępnego na </w:t>
      </w:r>
      <w:proofErr w:type="spellStart"/>
      <w:r w:rsidR="00B56825"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="00B56825" w:rsidRPr="00E63836">
        <w:rPr>
          <w:rFonts w:ascii="Times New Roman" w:hAnsi="Times New Roman" w:cs="Times New Roman"/>
          <w:color w:val="000000" w:themeColor="text1"/>
        </w:rPr>
        <w:t xml:space="preserve"> i udostępnionego również na </w:t>
      </w:r>
      <w:proofErr w:type="spellStart"/>
      <w:r w:rsidR="00B56825"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="00B56825" w:rsidRPr="00E63836">
        <w:rPr>
          <w:rFonts w:ascii="Times New Roman" w:hAnsi="Times New Roman" w:cs="Times New Roman"/>
          <w:color w:val="000000" w:themeColor="text1"/>
        </w:rPr>
        <w:t xml:space="preserve">. Sposób wycofania oferty został opisany w „Instrukcji użytkownika” dostępnej na </w:t>
      </w:r>
      <w:proofErr w:type="spellStart"/>
      <w:r w:rsidR="00B56825"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="00B56825" w:rsidRPr="00E63836">
        <w:rPr>
          <w:rFonts w:ascii="Times New Roman" w:hAnsi="Times New Roman" w:cs="Times New Roman"/>
          <w:color w:val="000000" w:themeColor="text1"/>
        </w:rPr>
        <w:t>.</w:t>
      </w:r>
    </w:p>
    <w:p w:rsidR="00561367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we wszelkiej korespondencji związanej z niniejszym postępowaniem zaleca się posługiwanie nazwą postępowania lub numerem niniejszego postępowania;</w:t>
      </w:r>
    </w:p>
    <w:p w:rsidR="00561367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lastRenderedPageBreak/>
        <w:t>dopuszczalne formaty przesyłanych danych tj. plików o wielkości do 150 MB w formatach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png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.jpg,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jpeg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gif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doc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docx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xls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xlsx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ppt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pptx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odf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.pd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f, .zip,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rar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.7zip,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txt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ath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xml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dwg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xades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.tar, .7z,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eml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msg</w:t>
      </w:r>
      <w:proofErr w:type="spellEnd"/>
      <w:r w:rsidR="00561367" w:rsidRPr="00E63836">
        <w:rPr>
          <w:rFonts w:ascii="Times New Roman" w:hAnsi="Times New Roman" w:cs="Times New Roman"/>
          <w:color w:val="000000" w:themeColor="text1"/>
        </w:rPr>
        <w:t>];</w:t>
      </w:r>
    </w:p>
    <w:p w:rsidR="00B56825" w:rsidRPr="00E63836" w:rsidRDefault="00B56825" w:rsidP="00E63836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zasady określone</w:t>
      </w:r>
      <w:r w:rsidR="00561367" w:rsidRPr="00E63836">
        <w:rPr>
          <w:rFonts w:ascii="Times New Roman" w:hAnsi="Times New Roman" w:cs="Times New Roman"/>
          <w:color w:val="000000" w:themeColor="text1"/>
        </w:rPr>
        <w:t xml:space="preserve"> powyżej</w:t>
      </w:r>
      <w:r w:rsidRPr="00E63836">
        <w:rPr>
          <w:rFonts w:ascii="Times New Roman" w:hAnsi="Times New Roman" w:cs="Times New Roman"/>
          <w:color w:val="000000" w:themeColor="text1"/>
        </w:rPr>
        <w:t xml:space="preserve"> nie dotyczą dokumentów składanych  przez </w:t>
      </w:r>
      <w:r w:rsidR="00561367" w:rsidRPr="00E63836">
        <w:rPr>
          <w:rFonts w:ascii="Times New Roman" w:hAnsi="Times New Roman" w:cs="Times New Roman"/>
          <w:color w:val="000000" w:themeColor="text1"/>
        </w:rPr>
        <w:t>W</w:t>
      </w:r>
      <w:r w:rsidRPr="00E63836">
        <w:rPr>
          <w:rFonts w:ascii="Times New Roman" w:hAnsi="Times New Roman" w:cs="Times New Roman"/>
          <w:color w:val="000000" w:themeColor="text1"/>
        </w:rPr>
        <w:t>ykonawców po wyborze oferty, w celu zawarcia umowy.</w:t>
      </w:r>
    </w:p>
    <w:p w:rsidR="00795072" w:rsidRPr="00E63836" w:rsidRDefault="00795072" w:rsidP="00E63836">
      <w:pPr>
        <w:pStyle w:val="Akapitzlist"/>
        <w:numPr>
          <w:ilvl w:val="1"/>
          <w:numId w:val="42"/>
        </w:numPr>
        <w:spacing w:after="0"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Zamawiający wyznacza następując</w:t>
      </w:r>
      <w:r w:rsidR="007826A8" w:rsidRPr="00E63836">
        <w:rPr>
          <w:rFonts w:ascii="Times New Roman" w:hAnsi="Times New Roman" w:cs="Times New Roman"/>
          <w:color w:val="000000" w:themeColor="text1"/>
        </w:rPr>
        <w:t>ą</w:t>
      </w:r>
      <w:r w:rsidRPr="00E63836">
        <w:rPr>
          <w:rFonts w:ascii="Times New Roman" w:hAnsi="Times New Roman" w:cs="Times New Roman"/>
          <w:color w:val="000000" w:themeColor="text1"/>
        </w:rPr>
        <w:t xml:space="preserve"> osob</w:t>
      </w:r>
      <w:r w:rsidR="007826A8" w:rsidRPr="00E63836">
        <w:rPr>
          <w:rFonts w:ascii="Times New Roman" w:hAnsi="Times New Roman" w:cs="Times New Roman"/>
          <w:color w:val="000000" w:themeColor="text1"/>
        </w:rPr>
        <w:t>ę</w:t>
      </w:r>
      <w:r w:rsidRPr="00E63836">
        <w:rPr>
          <w:rFonts w:ascii="Times New Roman" w:hAnsi="Times New Roman" w:cs="Times New Roman"/>
          <w:color w:val="000000" w:themeColor="text1"/>
        </w:rPr>
        <w:t xml:space="preserve"> do kontaktu z Wykonawcami:</w:t>
      </w:r>
    </w:p>
    <w:p w:rsidR="00932A5B" w:rsidRPr="00E63836" w:rsidRDefault="00932A5B" w:rsidP="002A75C0">
      <w:pPr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 zakresie formalnym i merytorycznym osobą upoważnioną do kontaktu z Wykonawcami jest:</w:t>
      </w:r>
    </w:p>
    <w:p w:rsidR="00932A5B" w:rsidRPr="00E63836" w:rsidRDefault="00932A5B" w:rsidP="002A75C0">
      <w:pPr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b/>
          <w:color w:val="000000" w:themeColor="text1"/>
        </w:rPr>
        <w:t>Janusz Sokoliński</w:t>
      </w:r>
      <w:r w:rsidRPr="00E63836">
        <w:rPr>
          <w:rFonts w:ascii="Times New Roman" w:hAnsi="Times New Roman" w:cs="Times New Roman"/>
          <w:color w:val="000000" w:themeColor="text1"/>
        </w:rPr>
        <w:t xml:space="preserve"> – inspektor administracyjny, </w:t>
      </w:r>
      <w:r w:rsidRPr="00E63836">
        <w:rPr>
          <w:rFonts w:ascii="Times New Roman" w:hAnsi="Times New Roman" w:cs="Times New Roman"/>
          <w:b/>
          <w:color w:val="000000" w:themeColor="text1"/>
        </w:rPr>
        <w:t>tel. 94 314 1650</w:t>
      </w:r>
      <w:r w:rsidRPr="00E63836">
        <w:rPr>
          <w:rFonts w:ascii="Times New Roman" w:hAnsi="Times New Roman" w:cs="Times New Roman"/>
          <w:color w:val="000000" w:themeColor="text1"/>
        </w:rPr>
        <w:t>, e-mail: gops@gminadarlowo.pl</w:t>
      </w:r>
    </w:p>
    <w:p w:rsidR="009018BE" w:rsidRDefault="009018BE" w:rsidP="00E63836">
      <w:pPr>
        <w:pStyle w:val="Akapitzlist"/>
        <w:numPr>
          <w:ilvl w:val="0"/>
          <w:numId w:val="46"/>
        </w:numPr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INFORMACJE O SPOSOBIE KOMUNIKOWANIA SIĘ ZAMAWIAJĄCEGO Z WYKONAWCAMI W INNY SPOSÓB NIŻ PRZY UŻYCIU ŚRODKÓW KOMUNIKACJI ELEKTRONICZNEJ, W PRZYPADKU ZAISTNIENIA </w:t>
      </w:r>
      <w:r w:rsidR="009D6FF4">
        <w:rPr>
          <w:rFonts w:ascii="Times New Roman" w:hAnsi="Times New Roman" w:cs="Times New Roman"/>
          <w:b/>
        </w:rPr>
        <w:t>JEDNEJ Z SYTUACJI OKREŚLONYCH W ART. 65 UST.1, ART.66 I ART. 69 USTAWY UZP.</w:t>
      </w:r>
    </w:p>
    <w:p w:rsidR="009D6FF4" w:rsidRPr="004001C9" w:rsidRDefault="009D6FF4" w:rsidP="009D6FF4">
      <w:pPr>
        <w:pStyle w:val="Akapitzlist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9018BE">
        <w:rPr>
          <w:rFonts w:ascii="Times New Roman" w:hAnsi="Times New Roman"/>
        </w:rPr>
        <w:t xml:space="preserve">Zamawiający </w:t>
      </w:r>
      <w:r w:rsidRPr="009D6FF4">
        <w:rPr>
          <w:rFonts w:ascii="Times New Roman" w:hAnsi="Times New Roman"/>
          <w:bCs/>
        </w:rPr>
        <w:t xml:space="preserve">nie przewiduje </w:t>
      </w:r>
      <w:r w:rsidRPr="009018BE">
        <w:rPr>
          <w:rFonts w:ascii="Times New Roman" w:hAnsi="Times New Roman"/>
        </w:rPr>
        <w:t xml:space="preserve">innego sposobu komunikowania się Zamawiającego z Wykonawcami, niż te opisane w </w:t>
      </w:r>
      <w:r>
        <w:rPr>
          <w:rFonts w:ascii="Times New Roman" w:hAnsi="Times New Roman"/>
        </w:rPr>
        <w:t>punkcie 12</w:t>
      </w:r>
    </w:p>
    <w:p w:rsidR="00EF64FE" w:rsidRPr="004C6019" w:rsidRDefault="001C2183" w:rsidP="00E63836">
      <w:pPr>
        <w:pStyle w:val="Akapitzlist"/>
        <w:numPr>
          <w:ilvl w:val="0"/>
          <w:numId w:val="46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WYMAGANIA DOTYCZĄCE WADIUM</w:t>
      </w:r>
    </w:p>
    <w:p w:rsidR="001C2183" w:rsidRDefault="001C2183" w:rsidP="000313CD">
      <w:pPr>
        <w:pStyle w:val="Akapitzlis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jest przewidziane składanie wadium.</w:t>
      </w:r>
    </w:p>
    <w:p w:rsidR="001C2183" w:rsidRPr="004C6019" w:rsidRDefault="001C2183" w:rsidP="00E63836">
      <w:pPr>
        <w:pStyle w:val="Akapitzlist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TERMIN ZWIĄZANIA OFERTĄ</w:t>
      </w:r>
    </w:p>
    <w:p w:rsidR="004001C9" w:rsidRDefault="004C6019" w:rsidP="004754C3">
      <w:pPr>
        <w:pStyle w:val="Akapitzlist"/>
        <w:numPr>
          <w:ilvl w:val="1"/>
          <w:numId w:val="49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001C9">
        <w:rPr>
          <w:rFonts w:ascii="Times New Roman" w:hAnsi="Times New Roman" w:cs="Times New Roman"/>
        </w:rPr>
        <w:t>Wykonawca jest związany ofertą od dnia upływu te</w:t>
      </w:r>
      <w:r w:rsidR="005C6F7B" w:rsidRPr="004001C9">
        <w:rPr>
          <w:rFonts w:ascii="Times New Roman" w:hAnsi="Times New Roman" w:cs="Times New Roman"/>
        </w:rPr>
        <w:t xml:space="preserve">rminu składania ofert do dnia </w:t>
      </w:r>
      <w:r w:rsidR="00494BA1">
        <w:rPr>
          <w:rFonts w:ascii="Times New Roman" w:hAnsi="Times New Roman" w:cs="Times New Roman"/>
        </w:rPr>
        <w:t>2</w:t>
      </w:r>
      <w:r w:rsidR="009D4AF9">
        <w:rPr>
          <w:rFonts w:ascii="Times New Roman" w:hAnsi="Times New Roman" w:cs="Times New Roman"/>
        </w:rPr>
        <w:t>4</w:t>
      </w:r>
      <w:r w:rsidR="008A3AA7" w:rsidRPr="004001C9">
        <w:rPr>
          <w:rFonts w:ascii="Times New Roman" w:hAnsi="Times New Roman" w:cs="Times New Roman"/>
          <w:color w:val="FF0000"/>
        </w:rPr>
        <w:t xml:space="preserve"> </w:t>
      </w:r>
      <w:r w:rsidR="00176416" w:rsidRPr="004001C9">
        <w:rPr>
          <w:rFonts w:ascii="Times New Roman" w:hAnsi="Times New Roman" w:cs="Times New Roman"/>
          <w:color w:val="000000" w:themeColor="text1"/>
        </w:rPr>
        <w:t>sierpnia</w:t>
      </w:r>
      <w:r w:rsidR="008A3AA7" w:rsidRPr="004001C9">
        <w:rPr>
          <w:rFonts w:ascii="Times New Roman" w:hAnsi="Times New Roman" w:cs="Times New Roman"/>
          <w:color w:val="000000" w:themeColor="text1"/>
        </w:rPr>
        <w:t xml:space="preserve"> </w:t>
      </w:r>
      <w:r w:rsidR="008A3AA7" w:rsidRPr="004001C9">
        <w:rPr>
          <w:rFonts w:ascii="Times New Roman" w:hAnsi="Times New Roman" w:cs="Times New Roman"/>
        </w:rPr>
        <w:t>2</w:t>
      </w:r>
      <w:r w:rsidR="00D83441" w:rsidRPr="004001C9">
        <w:rPr>
          <w:rFonts w:ascii="Times New Roman" w:hAnsi="Times New Roman" w:cs="Times New Roman"/>
        </w:rPr>
        <w:t>021</w:t>
      </w:r>
      <w:r w:rsidRPr="004001C9">
        <w:rPr>
          <w:rFonts w:ascii="Times New Roman" w:hAnsi="Times New Roman" w:cs="Times New Roman"/>
        </w:rPr>
        <w:t>r.</w:t>
      </w:r>
    </w:p>
    <w:p w:rsidR="004754C3" w:rsidRDefault="004C6019" w:rsidP="004754C3">
      <w:pPr>
        <w:pStyle w:val="Akapitzlist"/>
        <w:numPr>
          <w:ilvl w:val="1"/>
          <w:numId w:val="49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001C9">
        <w:rPr>
          <w:rFonts w:ascii="Times New Roman" w:hAnsi="Times New Roman" w:cs="Times New Roman"/>
        </w:rPr>
        <w:t>W przypadku gdy wybór najkorzystniejszej oferty nie nastąpi przed upływem związania ofertą określonego w SWZ, Zamawiający przed upływem terminu związania ofertą zwraca się do Wykonawców o wyrażenie zgody na przedłużenie tego terminu o wskazany przez niego okres, nie dłuższy niż 30 dni.</w:t>
      </w:r>
    </w:p>
    <w:p w:rsidR="004C6019" w:rsidRPr="004754C3" w:rsidRDefault="004C6019" w:rsidP="004754C3">
      <w:pPr>
        <w:pStyle w:val="Akapitzlist"/>
        <w:numPr>
          <w:ilvl w:val="1"/>
          <w:numId w:val="49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754C3">
        <w:rPr>
          <w:rFonts w:ascii="Times New Roman" w:hAnsi="Times New Roman" w:cs="Times New Roman"/>
        </w:rPr>
        <w:t xml:space="preserve">Przedłużenie terminu związania z ofertą, o którym mowa w pkt. </w:t>
      </w:r>
      <w:r w:rsidR="004754C3">
        <w:rPr>
          <w:rFonts w:ascii="Times New Roman" w:hAnsi="Times New Roman" w:cs="Times New Roman"/>
        </w:rPr>
        <w:t>15</w:t>
      </w:r>
      <w:r w:rsidRPr="004754C3">
        <w:rPr>
          <w:rFonts w:ascii="Times New Roman" w:hAnsi="Times New Roman" w:cs="Times New Roman"/>
        </w:rPr>
        <w:t>.2, wymaga złożenia przez Wykonawcę pisemnego oświadczenia o wyrażeniu zgody na przedłużenie terminu związania ofertą.</w:t>
      </w:r>
    </w:p>
    <w:p w:rsidR="004C6019" w:rsidRPr="00457CCB" w:rsidRDefault="004C6019" w:rsidP="004754C3">
      <w:pPr>
        <w:pStyle w:val="Akapitzlist"/>
        <w:numPr>
          <w:ilvl w:val="0"/>
          <w:numId w:val="46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OPIS SPOSOBU PRZYGOTOWYWANIA OFERT</w:t>
      </w:r>
    </w:p>
    <w:p w:rsidR="001748EE" w:rsidRDefault="00A6131E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Treść ofert musi odpowiadać treści SWZ.</w:t>
      </w:r>
    </w:p>
    <w:p w:rsidR="00A6131E" w:rsidRPr="001748EE" w:rsidRDefault="00A6131E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1748EE">
        <w:rPr>
          <w:rFonts w:ascii="Times New Roman" w:hAnsi="Times New Roman" w:cs="Times New Roman"/>
        </w:rPr>
        <w:t>Oferta wraz ze stanowiącymi jej integralną część załącznikami musi być sporządzona przez Wykonawcę ściśle według postanowień niniejszej SWZ.</w:t>
      </w:r>
    </w:p>
    <w:p w:rsidR="00A6131E" w:rsidRDefault="00A6131E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oraz pozostałe oświadczenia i dokumenty, dla których </w:t>
      </w:r>
      <w:r w:rsidR="001735F5" w:rsidRPr="001748EE">
        <w:rPr>
          <w:rFonts w:ascii="Times New Roman" w:hAnsi="Times New Roman" w:cs="Times New Roman"/>
          <w:color w:val="000000" w:themeColor="text1"/>
        </w:rPr>
        <w:t>Z</w:t>
      </w:r>
      <w:r w:rsidRPr="001748EE">
        <w:rPr>
          <w:rFonts w:ascii="Times New Roman" w:hAnsi="Times New Roman" w:cs="Times New Roman"/>
          <w:color w:val="000000" w:themeColor="text1"/>
        </w:rPr>
        <w:t>a</w:t>
      </w:r>
      <w:r>
        <w:rPr>
          <w:rFonts w:ascii="Times New Roman" w:hAnsi="Times New Roman" w:cs="Times New Roman"/>
        </w:rPr>
        <w:t>mawiający określił wzory formularzy, powinny byś sporządzone zgodnie z tymi wzorami.</w:t>
      </w:r>
    </w:p>
    <w:p w:rsidR="00A6131E" w:rsidRDefault="00A6131E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 załącznikami musi być czytelna i sporządzona w języku polskim.</w:t>
      </w:r>
    </w:p>
    <w:p w:rsidR="00A6131E" w:rsidRDefault="00A6131E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ze stanowiącymi jej integralną część załącznikami, składa się w formie elektronicznej za pośrednictwem </w:t>
      </w:r>
      <w:r w:rsidR="00E60663">
        <w:rPr>
          <w:rFonts w:ascii="Times New Roman" w:hAnsi="Times New Roman" w:cs="Times New Roman"/>
        </w:rPr>
        <w:t xml:space="preserve">„Formularza do złożenia, zmiany, wycofania oferty lub wniosku” dostępnego na </w:t>
      </w:r>
      <w:proofErr w:type="spellStart"/>
      <w:r w:rsidR="00E60663">
        <w:rPr>
          <w:rFonts w:ascii="Times New Roman" w:hAnsi="Times New Roman" w:cs="Times New Roman"/>
        </w:rPr>
        <w:t>ePUAP</w:t>
      </w:r>
      <w:proofErr w:type="spellEnd"/>
      <w:r w:rsidR="00E60663">
        <w:rPr>
          <w:rFonts w:ascii="Times New Roman" w:hAnsi="Times New Roman" w:cs="Times New Roman"/>
        </w:rPr>
        <w:t xml:space="preserve"> i udostępnionego również na </w:t>
      </w:r>
      <w:proofErr w:type="spellStart"/>
      <w:r w:rsidR="00E60663">
        <w:rPr>
          <w:rFonts w:ascii="Times New Roman" w:hAnsi="Times New Roman" w:cs="Times New Roman"/>
        </w:rPr>
        <w:t>miniPortalu</w:t>
      </w:r>
      <w:proofErr w:type="spellEnd"/>
      <w:r w:rsidR="00E60663">
        <w:rPr>
          <w:rFonts w:ascii="Times New Roman" w:hAnsi="Times New Roman" w:cs="Times New Roman"/>
        </w:rPr>
        <w:t xml:space="preserve">. Funkcjonalność do zaszyfrowania oferty przez Wykonawcę jest dostępna dla wykonawców na </w:t>
      </w:r>
      <w:proofErr w:type="spellStart"/>
      <w:r w:rsidR="00E60663">
        <w:rPr>
          <w:rFonts w:ascii="Times New Roman" w:hAnsi="Times New Roman" w:cs="Times New Roman"/>
        </w:rPr>
        <w:t>miniPortalu</w:t>
      </w:r>
      <w:proofErr w:type="spellEnd"/>
      <w:r w:rsidR="00E60663">
        <w:rPr>
          <w:rFonts w:ascii="Times New Roman" w:hAnsi="Times New Roman" w:cs="Times New Roman"/>
        </w:rPr>
        <w:t xml:space="preserve">, w szczegółach danego postępowania. W formularzu oferty Wykonawca zobowiązany jest podać adres skrzynki </w:t>
      </w:r>
      <w:proofErr w:type="spellStart"/>
      <w:r w:rsidR="00E60663">
        <w:rPr>
          <w:rFonts w:ascii="Times New Roman" w:hAnsi="Times New Roman" w:cs="Times New Roman"/>
        </w:rPr>
        <w:t>ePUAP</w:t>
      </w:r>
      <w:proofErr w:type="spellEnd"/>
      <w:r w:rsidR="00E60663">
        <w:rPr>
          <w:rFonts w:ascii="Times New Roman" w:hAnsi="Times New Roman" w:cs="Times New Roman"/>
        </w:rPr>
        <w:t>, na którym prowadzona</w:t>
      </w:r>
      <w:r w:rsidR="00E60663" w:rsidRPr="00E60663">
        <w:rPr>
          <w:rFonts w:ascii="Times New Roman" w:hAnsi="Times New Roman" w:cs="Times New Roman"/>
        </w:rPr>
        <w:t xml:space="preserve"> </w:t>
      </w:r>
      <w:r w:rsidR="00E60663">
        <w:rPr>
          <w:rFonts w:ascii="Times New Roman" w:hAnsi="Times New Roman" w:cs="Times New Roman"/>
        </w:rPr>
        <w:t xml:space="preserve">będzie </w:t>
      </w:r>
      <w:r w:rsidR="00EB5A58">
        <w:rPr>
          <w:rFonts w:ascii="Times New Roman" w:hAnsi="Times New Roman" w:cs="Times New Roman"/>
        </w:rPr>
        <w:t>korespondencja związana z postępowaniem.</w:t>
      </w:r>
    </w:p>
    <w:p w:rsidR="00A6131E" w:rsidRDefault="00A6131E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Opis sposobu </w:t>
      </w:r>
      <w:r w:rsidR="00E60663">
        <w:rPr>
          <w:rFonts w:ascii="Times New Roman" w:hAnsi="Times New Roman" w:cs="Times New Roman"/>
        </w:rPr>
        <w:t>złożenia</w:t>
      </w:r>
      <w:r>
        <w:rPr>
          <w:rFonts w:ascii="Times New Roman" w:hAnsi="Times New Roman" w:cs="Times New Roman"/>
        </w:rPr>
        <w:t xml:space="preserve"> oferty składanej w </w:t>
      </w:r>
      <w:r w:rsidR="00EB5A58">
        <w:rPr>
          <w:rFonts w:ascii="Times New Roman" w:hAnsi="Times New Roman" w:cs="Times New Roman"/>
        </w:rPr>
        <w:t xml:space="preserve">formie elektronicznej – sposób złożenia oferty, w tym zaszyfrowania oferty opisany został w </w:t>
      </w:r>
      <w:r w:rsidR="00EB5A58" w:rsidRPr="00EB5A58">
        <w:rPr>
          <w:rFonts w:ascii="Times New Roman" w:hAnsi="Times New Roman" w:cs="Times New Roman"/>
          <w:b/>
        </w:rPr>
        <w:t xml:space="preserve">„Instrukcji użytkownika”, </w:t>
      </w:r>
      <w:r w:rsidR="00EB5A58">
        <w:rPr>
          <w:rFonts w:ascii="Times New Roman" w:hAnsi="Times New Roman" w:cs="Times New Roman"/>
        </w:rPr>
        <w:t xml:space="preserve">dostępnej na stronie: </w:t>
      </w:r>
      <w:r w:rsidR="00EB5A58" w:rsidRPr="00C746C9">
        <w:rPr>
          <w:rFonts w:ascii="Times New Roman" w:hAnsi="Times New Roman" w:cs="Times New Roman"/>
        </w:rPr>
        <w:t>https://miniportal.uzp.gov.pl</w:t>
      </w:r>
      <w:r w:rsidR="00EB5A58">
        <w:rPr>
          <w:rFonts w:ascii="Times New Roman" w:hAnsi="Times New Roman" w:cs="Times New Roman"/>
        </w:rPr>
        <w:t>.</w:t>
      </w:r>
    </w:p>
    <w:p w:rsidR="007773A3" w:rsidRDefault="007773A3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:rsidR="007773A3" w:rsidRDefault="007773A3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upływie terminu do składani</w:t>
      </w:r>
      <w:r w:rsidR="002E7F3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ofert nie może skutecznie dokonać zmiany ani wycofać złożonej oferty.</w:t>
      </w:r>
    </w:p>
    <w:p w:rsidR="00A12A42" w:rsidRPr="007773A3" w:rsidRDefault="0069023C" w:rsidP="001748EE">
      <w:pPr>
        <w:pStyle w:val="Akapitzlist"/>
        <w:numPr>
          <w:ilvl w:val="1"/>
          <w:numId w:val="50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7773A3">
        <w:rPr>
          <w:rFonts w:ascii="Times New Roman" w:hAnsi="Times New Roman" w:cs="Times New Roman"/>
        </w:rPr>
        <w:t>Wykonawca ponosi wszelkie koszty związane z przygotowaniem i złożeniem oferty.</w:t>
      </w:r>
    </w:p>
    <w:p w:rsidR="0069023C" w:rsidRPr="0069023C" w:rsidRDefault="005C7A3A" w:rsidP="001748EE">
      <w:pPr>
        <w:pStyle w:val="Akapitzlist"/>
        <w:numPr>
          <w:ilvl w:val="0"/>
          <w:numId w:val="50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SPOSÓB</w:t>
      </w:r>
      <w:r w:rsidR="0069023C" w:rsidRPr="0069023C">
        <w:rPr>
          <w:rFonts w:ascii="Times New Roman" w:hAnsi="Times New Roman" w:cs="Times New Roman"/>
          <w:b/>
        </w:rPr>
        <w:t xml:space="preserve"> ORAZ TERMIN SKŁADANIA I OTWARCIA OFERT</w:t>
      </w:r>
    </w:p>
    <w:p w:rsidR="0069023C" w:rsidRDefault="0069023C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 wymaganymi dokumentami należy złożyć za pośrednictwem </w:t>
      </w:r>
      <w:proofErr w:type="spellStart"/>
      <w:r w:rsidR="00EB5A58">
        <w:rPr>
          <w:rFonts w:ascii="Times New Roman" w:hAnsi="Times New Roman" w:cs="Times New Roman"/>
        </w:rPr>
        <w:t>ePUAP</w:t>
      </w:r>
      <w:proofErr w:type="spellEnd"/>
      <w:r w:rsidR="00EB5A58">
        <w:rPr>
          <w:rFonts w:ascii="Times New Roman" w:hAnsi="Times New Roman" w:cs="Times New Roman"/>
        </w:rPr>
        <w:t>, zgodnie z </w:t>
      </w:r>
      <w:r>
        <w:rPr>
          <w:rFonts w:ascii="Times New Roman" w:hAnsi="Times New Roman" w:cs="Times New Roman"/>
        </w:rPr>
        <w:t xml:space="preserve">instrukcją określoną 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748EE">
        <w:rPr>
          <w:rFonts w:ascii="Times New Roman" w:hAnsi="Times New Roman" w:cs="Times New Roman"/>
          <w:color w:val="000000" w:themeColor="text1"/>
        </w:rPr>
        <w:t>1</w:t>
      </w:r>
      <w:r w:rsidR="001748EE" w:rsidRPr="001748EE">
        <w:rPr>
          <w:rFonts w:ascii="Times New Roman" w:hAnsi="Times New Roman" w:cs="Times New Roman"/>
          <w:color w:val="000000" w:themeColor="text1"/>
        </w:rPr>
        <w:t>2</w:t>
      </w:r>
      <w:r w:rsidRPr="001748EE">
        <w:rPr>
          <w:rFonts w:ascii="Times New Roman" w:hAnsi="Times New Roman" w:cs="Times New Roman"/>
          <w:color w:val="000000" w:themeColor="text1"/>
        </w:rPr>
        <w:t xml:space="preserve"> S</w:t>
      </w:r>
      <w:r>
        <w:rPr>
          <w:rFonts w:ascii="Times New Roman" w:hAnsi="Times New Roman" w:cs="Times New Roman"/>
        </w:rPr>
        <w:t xml:space="preserve">WZ, </w:t>
      </w:r>
      <w:r w:rsidR="00041D8C">
        <w:rPr>
          <w:rFonts w:ascii="Times New Roman" w:hAnsi="Times New Roman" w:cs="Times New Roman"/>
          <w:b/>
        </w:rPr>
        <w:t xml:space="preserve">do </w:t>
      </w:r>
      <w:r w:rsidR="00041D8C" w:rsidRPr="004C7DD0">
        <w:rPr>
          <w:rFonts w:ascii="Times New Roman" w:hAnsi="Times New Roman" w:cs="Times New Roman"/>
          <w:b/>
          <w:color w:val="000000" w:themeColor="text1"/>
        </w:rPr>
        <w:t xml:space="preserve">dnia </w:t>
      </w:r>
      <w:r w:rsidR="00EF5118">
        <w:rPr>
          <w:rFonts w:ascii="Times New Roman" w:hAnsi="Times New Roman" w:cs="Times New Roman"/>
          <w:b/>
          <w:color w:val="000000" w:themeColor="text1"/>
        </w:rPr>
        <w:t>2</w:t>
      </w:r>
      <w:r w:rsidR="009D4AF9">
        <w:rPr>
          <w:rFonts w:ascii="Times New Roman" w:hAnsi="Times New Roman" w:cs="Times New Roman"/>
          <w:b/>
          <w:color w:val="000000" w:themeColor="text1"/>
        </w:rPr>
        <w:t>6</w:t>
      </w:r>
      <w:r w:rsidR="00DB4512" w:rsidRPr="004C7DD0">
        <w:rPr>
          <w:rFonts w:ascii="Times New Roman" w:hAnsi="Times New Roman" w:cs="Times New Roman"/>
          <w:b/>
          <w:color w:val="000000" w:themeColor="text1"/>
        </w:rPr>
        <w:t>.</w:t>
      </w:r>
      <w:r w:rsidR="00B37345" w:rsidRPr="004C7DD0">
        <w:rPr>
          <w:rFonts w:ascii="Times New Roman" w:hAnsi="Times New Roman" w:cs="Times New Roman"/>
          <w:b/>
          <w:color w:val="000000" w:themeColor="text1"/>
        </w:rPr>
        <w:t>0</w:t>
      </w:r>
      <w:r w:rsidR="00041D8C" w:rsidRPr="004C7DD0">
        <w:rPr>
          <w:rFonts w:ascii="Times New Roman" w:hAnsi="Times New Roman" w:cs="Times New Roman"/>
          <w:b/>
          <w:color w:val="000000" w:themeColor="text1"/>
        </w:rPr>
        <w:t>7</w:t>
      </w:r>
      <w:r w:rsidR="00DB4512" w:rsidRPr="004C7DD0">
        <w:rPr>
          <w:rFonts w:ascii="Times New Roman" w:hAnsi="Times New Roman" w:cs="Times New Roman"/>
          <w:b/>
          <w:color w:val="000000" w:themeColor="text1"/>
        </w:rPr>
        <w:t>.</w:t>
      </w:r>
      <w:r w:rsidRPr="004C7DD0">
        <w:rPr>
          <w:rFonts w:ascii="Times New Roman" w:hAnsi="Times New Roman" w:cs="Times New Roman"/>
          <w:b/>
          <w:color w:val="000000" w:themeColor="text1"/>
        </w:rPr>
        <w:t>2021</w:t>
      </w:r>
      <w:r>
        <w:rPr>
          <w:rFonts w:ascii="Times New Roman" w:hAnsi="Times New Roman" w:cs="Times New Roman"/>
        </w:rPr>
        <w:t xml:space="preserve"> </w:t>
      </w:r>
      <w:r w:rsidR="00B37345">
        <w:rPr>
          <w:rFonts w:ascii="Times New Roman" w:hAnsi="Times New Roman" w:cs="Times New Roman"/>
          <w:b/>
        </w:rPr>
        <w:t xml:space="preserve">do godz. </w:t>
      </w:r>
      <w:r w:rsidR="00EF5118">
        <w:rPr>
          <w:rFonts w:ascii="Times New Roman" w:hAnsi="Times New Roman" w:cs="Times New Roman"/>
          <w:b/>
        </w:rPr>
        <w:t>8</w:t>
      </w:r>
      <w:r w:rsidR="00B37345">
        <w:rPr>
          <w:rFonts w:ascii="Times New Roman" w:hAnsi="Times New Roman" w:cs="Times New Roman"/>
          <w:b/>
        </w:rPr>
        <w:t>:</w:t>
      </w:r>
      <w:r w:rsidR="00C56855">
        <w:rPr>
          <w:rFonts w:ascii="Times New Roman" w:hAnsi="Times New Roman" w:cs="Times New Roman"/>
          <w:b/>
        </w:rPr>
        <w:t>2</w:t>
      </w:r>
      <w:r w:rsidRPr="0069023C">
        <w:rPr>
          <w:rFonts w:ascii="Times New Roman" w:hAnsi="Times New Roman" w:cs="Times New Roman"/>
          <w:b/>
        </w:rPr>
        <w:t>0</w:t>
      </w:r>
      <w:r w:rsidRPr="0069023C">
        <w:rPr>
          <w:rFonts w:ascii="Times New Roman" w:hAnsi="Times New Roman" w:cs="Times New Roman"/>
        </w:rPr>
        <w:t>.</w:t>
      </w:r>
    </w:p>
    <w:p w:rsidR="0069023C" w:rsidRDefault="0069023C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upływie terminu składania ofert, złożenie oferty nie będzie możliwe.</w:t>
      </w:r>
    </w:p>
    <w:p w:rsidR="0069023C" w:rsidRDefault="0069023C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Otwarcie ofert jest niejawne.</w:t>
      </w:r>
    </w:p>
    <w:p w:rsidR="0069023C" w:rsidRDefault="0069023C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ofert nastąpi </w:t>
      </w:r>
      <w:r w:rsidR="00176416">
        <w:rPr>
          <w:rFonts w:ascii="Times New Roman" w:hAnsi="Times New Roman" w:cs="Times New Roman"/>
          <w:b/>
        </w:rPr>
        <w:t xml:space="preserve">w dniu: </w:t>
      </w:r>
      <w:r w:rsidR="00EF5118">
        <w:rPr>
          <w:rFonts w:ascii="Times New Roman" w:hAnsi="Times New Roman" w:cs="Times New Roman"/>
          <w:b/>
        </w:rPr>
        <w:t>2</w:t>
      </w:r>
      <w:r w:rsidR="009D4AF9">
        <w:rPr>
          <w:rFonts w:ascii="Times New Roman" w:hAnsi="Times New Roman" w:cs="Times New Roman"/>
          <w:b/>
        </w:rPr>
        <w:t>6</w:t>
      </w:r>
      <w:r w:rsidR="00DB4512" w:rsidRPr="004C7DD0">
        <w:rPr>
          <w:rFonts w:ascii="Times New Roman" w:hAnsi="Times New Roman" w:cs="Times New Roman"/>
          <w:b/>
          <w:color w:val="000000" w:themeColor="text1"/>
        </w:rPr>
        <w:t>.</w:t>
      </w:r>
      <w:r w:rsidR="007C1898" w:rsidRPr="004C7DD0">
        <w:rPr>
          <w:rFonts w:ascii="Times New Roman" w:hAnsi="Times New Roman" w:cs="Times New Roman"/>
          <w:b/>
          <w:color w:val="000000" w:themeColor="text1"/>
        </w:rPr>
        <w:t>0</w:t>
      </w:r>
      <w:r w:rsidR="00176416" w:rsidRPr="004C7DD0">
        <w:rPr>
          <w:rFonts w:ascii="Times New Roman" w:hAnsi="Times New Roman" w:cs="Times New Roman"/>
          <w:b/>
          <w:color w:val="000000" w:themeColor="text1"/>
        </w:rPr>
        <w:t>7</w:t>
      </w:r>
      <w:r w:rsidR="00DB4512" w:rsidRPr="004C7DD0">
        <w:rPr>
          <w:rFonts w:ascii="Times New Roman" w:hAnsi="Times New Roman" w:cs="Times New Roman"/>
          <w:b/>
          <w:color w:val="000000" w:themeColor="text1"/>
        </w:rPr>
        <w:t>.</w:t>
      </w:r>
      <w:r w:rsidRPr="004C7DD0">
        <w:rPr>
          <w:rFonts w:ascii="Times New Roman" w:hAnsi="Times New Roman" w:cs="Times New Roman"/>
          <w:b/>
          <w:color w:val="000000" w:themeColor="text1"/>
        </w:rPr>
        <w:t xml:space="preserve">2021 o godz. </w:t>
      </w:r>
      <w:r w:rsidR="00EF5118">
        <w:rPr>
          <w:rFonts w:ascii="Times New Roman" w:hAnsi="Times New Roman" w:cs="Times New Roman"/>
          <w:b/>
          <w:color w:val="000000" w:themeColor="text1"/>
        </w:rPr>
        <w:t>9</w:t>
      </w:r>
      <w:r w:rsidRPr="0069023C">
        <w:rPr>
          <w:rFonts w:ascii="Times New Roman" w:hAnsi="Times New Roman" w:cs="Times New Roman"/>
          <w:b/>
        </w:rPr>
        <w:t>:00</w:t>
      </w:r>
      <w:r w:rsidR="000139B1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poprzez </w:t>
      </w:r>
      <w:r w:rsidR="000139B1">
        <w:rPr>
          <w:rFonts w:ascii="Times New Roman" w:hAnsi="Times New Roman" w:cs="Times New Roman"/>
        </w:rPr>
        <w:t xml:space="preserve">użycie mechanizmu do odszyfrowania ofert dostępnego po zalogowaniu w zakładce Deszyfrowanie na </w:t>
      </w:r>
      <w:proofErr w:type="spellStart"/>
      <w:r w:rsidR="000139B1">
        <w:rPr>
          <w:rFonts w:ascii="Times New Roman" w:hAnsi="Times New Roman" w:cs="Times New Roman"/>
        </w:rPr>
        <w:t>miniPortalu</w:t>
      </w:r>
      <w:proofErr w:type="spellEnd"/>
      <w:r w:rsidR="000139B1">
        <w:rPr>
          <w:rFonts w:ascii="Times New Roman" w:hAnsi="Times New Roman" w:cs="Times New Roman"/>
        </w:rPr>
        <w:t xml:space="preserve"> i nastąpi poprzez wskazanie pliku do odszyfrowania. </w:t>
      </w:r>
    </w:p>
    <w:p w:rsidR="0069023C" w:rsidRDefault="0069023C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Bezpośrednio przed otwarciem ofert Zamawiający poda kwotę, jaką zamierza przeznaczyć na sfinansowanie zamówienia.</w:t>
      </w:r>
    </w:p>
    <w:p w:rsidR="0069023C" w:rsidRDefault="0069023C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po otwarciu ofert Zamawiający zamieści na stronie internetowej</w:t>
      </w:r>
      <w:r w:rsidR="000139B1">
        <w:rPr>
          <w:rFonts w:ascii="Times New Roman" w:hAnsi="Times New Roman" w:cs="Times New Roman"/>
        </w:rPr>
        <w:t xml:space="preserve"> prowadzonego postępowania</w:t>
      </w:r>
      <w:r>
        <w:rPr>
          <w:rFonts w:ascii="Times New Roman" w:hAnsi="Times New Roman" w:cs="Times New Roman"/>
        </w:rPr>
        <w:t xml:space="preserve"> informacje </w:t>
      </w:r>
      <w:r w:rsidR="001543F3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</w:p>
    <w:p w:rsidR="0069023C" w:rsidRDefault="00247706" w:rsidP="00484032">
      <w:pPr>
        <w:pStyle w:val="Akapitzlist"/>
        <w:numPr>
          <w:ilvl w:val="0"/>
          <w:numId w:val="29"/>
        </w:numPr>
        <w:spacing w:line="240" w:lineRule="auto"/>
        <w:ind w:left="1134" w:hanging="425"/>
        <w:jc w:val="both"/>
        <w:rPr>
          <w:rFonts w:ascii="Times New Roman" w:hAnsi="Times New Roman" w:cs="Times New Roman"/>
        </w:rPr>
      </w:pPr>
      <w:r w:rsidRPr="00041FBB">
        <w:rPr>
          <w:rFonts w:ascii="Times New Roman" w:hAnsi="Times New Roman" w:cs="Times New Roman"/>
          <w:color w:val="000000" w:themeColor="text1"/>
        </w:rPr>
        <w:t>n</w:t>
      </w:r>
      <w:r w:rsidR="001543F3">
        <w:rPr>
          <w:rFonts w:ascii="Times New Roman" w:hAnsi="Times New Roman" w:cs="Times New Roman"/>
        </w:rPr>
        <w:t>azwach albo imionach i nazwiskach oraz siedzibach lub miejscach prowadzonej działalności gospodarczej albo miejscach zamieszkania Wykonawców</w:t>
      </w:r>
      <w:r w:rsidR="0069023C">
        <w:rPr>
          <w:rFonts w:ascii="Times New Roman" w:hAnsi="Times New Roman" w:cs="Times New Roman"/>
        </w:rPr>
        <w:t xml:space="preserve">, </w:t>
      </w:r>
      <w:r w:rsidR="001543F3">
        <w:rPr>
          <w:rFonts w:ascii="Times New Roman" w:hAnsi="Times New Roman" w:cs="Times New Roman"/>
        </w:rPr>
        <w:t>których oferty zostały otwarte</w:t>
      </w:r>
      <w:r w:rsidR="0069023C">
        <w:rPr>
          <w:rFonts w:ascii="Times New Roman" w:hAnsi="Times New Roman" w:cs="Times New Roman"/>
        </w:rPr>
        <w:t>;</w:t>
      </w:r>
    </w:p>
    <w:p w:rsidR="00B37345" w:rsidRPr="00B37345" w:rsidRDefault="001543F3" w:rsidP="00484032">
      <w:pPr>
        <w:pStyle w:val="Akapitzlist"/>
        <w:numPr>
          <w:ilvl w:val="0"/>
          <w:numId w:val="29"/>
        </w:numPr>
        <w:spacing w:line="240" w:lineRule="auto"/>
        <w:ind w:left="113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cenach i warunkach</w:t>
      </w:r>
      <w:r w:rsidR="0069023C">
        <w:rPr>
          <w:rFonts w:ascii="Times New Roman" w:hAnsi="Times New Roman" w:cs="Times New Roman"/>
        </w:rPr>
        <w:t xml:space="preserve"> płatności zawartych w ofertach.</w:t>
      </w:r>
    </w:p>
    <w:p w:rsidR="00B37345" w:rsidRDefault="00B37345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73388D" w:rsidRDefault="00B37345" w:rsidP="001748EE">
      <w:pPr>
        <w:pStyle w:val="Akapitzlist"/>
        <w:numPr>
          <w:ilvl w:val="1"/>
          <w:numId w:val="50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poinformuje o zmianie terminu otwarcia ofert na stronie internetowej prowadzonego postępowania.</w:t>
      </w:r>
    </w:p>
    <w:p w:rsidR="00865A53" w:rsidRDefault="001A668F" w:rsidP="00DC61D7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SPOS</w:t>
      </w:r>
      <w:r w:rsidR="00923B67">
        <w:rPr>
          <w:rFonts w:ascii="Times New Roman" w:eastAsia="Arial" w:hAnsi="Times New Roman" w:cs="Times New Roman"/>
          <w:b/>
        </w:rPr>
        <w:t>Ó</w:t>
      </w:r>
      <w:r w:rsidRPr="001A668F">
        <w:rPr>
          <w:rFonts w:ascii="Times New Roman" w:eastAsia="Arial" w:hAnsi="Times New Roman" w:cs="Times New Roman"/>
          <w:b/>
        </w:rPr>
        <w:t>B OBLICZENIA CENY</w:t>
      </w:r>
    </w:p>
    <w:p w:rsidR="00727428" w:rsidRPr="00727428" w:rsidRDefault="001A668F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727428">
        <w:rPr>
          <w:rFonts w:ascii="Times New Roman" w:eastAsia="Arial" w:hAnsi="Times New Roman" w:cs="Times New Roman"/>
        </w:rPr>
        <w:t>W ofercie Wykonawca zobowiązany jest podać cenę za wykonanie całego przedmiotu zamówienia w złotych polskich (PLN), z dokładnością do dwóch miejsc po przecinku.</w:t>
      </w:r>
    </w:p>
    <w:p w:rsidR="00727428" w:rsidRPr="00727428" w:rsidRDefault="00727428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120" w:line="0" w:lineRule="atLeast"/>
        <w:ind w:left="1134" w:hanging="709"/>
        <w:jc w:val="both"/>
        <w:rPr>
          <w:rFonts w:ascii="Times New Roman" w:eastAsia="Arial" w:hAnsi="Times New Roman" w:cs="Times New Roman"/>
        </w:rPr>
      </w:pPr>
      <w:r w:rsidRPr="00727428">
        <w:rPr>
          <w:rFonts w:ascii="Times New Roman" w:hAnsi="Times New Roman"/>
          <w:color w:val="000000"/>
        </w:rPr>
        <w:t>Jeżeli występuje zasada zaokrąglania – poniżej 5 należy końcówkę pominąć, powyżej i równe 5 należy zaokrąglić w górę.</w:t>
      </w:r>
    </w:p>
    <w:p w:rsidR="00727428" w:rsidRPr="00727428" w:rsidRDefault="00727428" w:rsidP="00484032">
      <w:pPr>
        <w:pStyle w:val="Akapitzlist"/>
        <w:numPr>
          <w:ilvl w:val="1"/>
          <w:numId w:val="30"/>
        </w:numPr>
        <w:tabs>
          <w:tab w:val="left" w:pos="1134"/>
        </w:tabs>
        <w:spacing w:before="120" w:after="0" w:line="0" w:lineRule="atLeast"/>
        <w:ind w:left="1134" w:hanging="709"/>
        <w:jc w:val="both"/>
        <w:rPr>
          <w:rFonts w:ascii="Times New Roman" w:eastAsia="Arial" w:hAnsi="Times New Roman" w:cs="Times New Roman"/>
          <w:b/>
        </w:rPr>
      </w:pPr>
      <w:r w:rsidRPr="00727428">
        <w:rPr>
          <w:rFonts w:ascii="Times New Roman" w:hAnsi="Times New Roman"/>
          <w:b/>
          <w:color w:val="000000"/>
        </w:rPr>
        <w:t>Cena winna zostać</w:t>
      </w:r>
      <w:r>
        <w:rPr>
          <w:rFonts w:ascii="Times New Roman" w:hAnsi="Times New Roman"/>
          <w:b/>
          <w:color w:val="000000"/>
        </w:rPr>
        <w:t xml:space="preserve"> wyliczona zgodnie z metodologią</w:t>
      </w:r>
      <w:r w:rsidRPr="00727428">
        <w:rPr>
          <w:rFonts w:ascii="Times New Roman" w:hAnsi="Times New Roman"/>
          <w:b/>
          <w:color w:val="000000"/>
        </w:rPr>
        <w:t xml:space="preserve"> ujętą w poniższym wzorcu:</w:t>
      </w:r>
    </w:p>
    <w:p w:rsidR="00727428" w:rsidRPr="00727428" w:rsidRDefault="00727428" w:rsidP="00DA601F">
      <w:pPr>
        <w:autoSpaceDE w:val="0"/>
        <w:spacing w:after="120" w:line="240" w:lineRule="auto"/>
        <w:jc w:val="center"/>
      </w:pPr>
      <w:r w:rsidRPr="00727428">
        <w:rPr>
          <w:rFonts w:ascii="Times New Roman" w:hAnsi="Times New Roman"/>
          <w:b/>
          <w:color w:val="000000"/>
        </w:rPr>
        <w:t>cena jednostkowa x ilość artykułów x należny %VAT = cena brutto</w:t>
      </w:r>
    </w:p>
    <w:p w:rsidR="0019331F" w:rsidRDefault="001A668F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ziszczą się ustawowe przesłanki omyłki (na podstawie art.</w:t>
      </w:r>
      <w:r w:rsidR="005723A6">
        <w:rPr>
          <w:rFonts w:ascii="Times New Roman" w:eastAsia="Arial" w:hAnsi="Times New Roman" w:cs="Times New Roman"/>
        </w:rPr>
        <w:t xml:space="preserve"> </w:t>
      </w:r>
      <w:r w:rsidRPr="0019331F">
        <w:rPr>
          <w:rFonts w:ascii="Times New Roman" w:eastAsia="Arial" w:hAnsi="Times New Roman" w:cs="Times New Roman"/>
        </w:rPr>
        <w:t xml:space="preserve">226 ust. 1 </w:t>
      </w:r>
      <w:proofErr w:type="spellStart"/>
      <w:r w:rsidRPr="0019331F">
        <w:rPr>
          <w:rFonts w:ascii="Times New Roman" w:eastAsia="Arial" w:hAnsi="Times New Roman" w:cs="Times New Roman"/>
        </w:rPr>
        <w:t>pkt</w:t>
      </w:r>
      <w:proofErr w:type="spellEnd"/>
      <w:r w:rsidRPr="0019331F">
        <w:rPr>
          <w:rFonts w:ascii="Times New Roman" w:eastAsia="Arial" w:hAnsi="Times New Roman" w:cs="Times New Roman"/>
        </w:rPr>
        <w:t xml:space="preserve"> 10 </w:t>
      </w:r>
      <w:proofErr w:type="spellStart"/>
      <w:r w:rsidR="005723A6" w:rsidRPr="00E17A7A">
        <w:rPr>
          <w:rFonts w:ascii="Times New Roman" w:eastAsia="Arial" w:hAnsi="Times New Roman" w:cs="Times New Roman"/>
          <w:color w:val="000000" w:themeColor="text1"/>
        </w:rPr>
        <w:t>P</w:t>
      </w:r>
      <w:r w:rsidRPr="00E17A7A">
        <w:rPr>
          <w:rFonts w:ascii="Times New Roman" w:eastAsia="Arial" w:hAnsi="Times New Roman" w:cs="Times New Roman"/>
          <w:color w:val="000000" w:themeColor="text1"/>
        </w:rPr>
        <w:t>z</w:t>
      </w:r>
      <w:r w:rsidRPr="0019331F">
        <w:rPr>
          <w:rFonts w:ascii="Times New Roman" w:eastAsia="Arial" w:hAnsi="Times New Roman" w:cs="Times New Roman"/>
        </w:rPr>
        <w:t>p</w:t>
      </w:r>
      <w:proofErr w:type="spellEnd"/>
      <w:r w:rsidRPr="0019331F">
        <w:rPr>
          <w:rFonts w:ascii="Times New Roman" w:eastAsia="Arial" w:hAnsi="Times New Roman" w:cs="Times New Roman"/>
        </w:rPr>
        <w:t xml:space="preserve"> w związku z art. 223 ust. 2 </w:t>
      </w:r>
      <w:proofErr w:type="spellStart"/>
      <w:r w:rsidRPr="0019331F">
        <w:rPr>
          <w:rFonts w:ascii="Times New Roman" w:eastAsia="Arial" w:hAnsi="Times New Roman" w:cs="Times New Roman"/>
        </w:rPr>
        <w:t>pkt</w:t>
      </w:r>
      <w:proofErr w:type="spellEnd"/>
      <w:r w:rsidRPr="0019331F">
        <w:rPr>
          <w:rFonts w:ascii="Times New Roman" w:eastAsia="Arial" w:hAnsi="Times New Roman" w:cs="Times New Roman"/>
        </w:rPr>
        <w:t xml:space="preserve"> 3 </w:t>
      </w:r>
      <w:proofErr w:type="spellStart"/>
      <w:r w:rsidR="005723A6">
        <w:rPr>
          <w:rFonts w:ascii="Times New Roman" w:eastAsia="Arial" w:hAnsi="Times New Roman" w:cs="Times New Roman"/>
        </w:rPr>
        <w:t>P</w:t>
      </w:r>
      <w:r w:rsidRPr="0019331F">
        <w:rPr>
          <w:rFonts w:ascii="Times New Roman" w:eastAsia="Arial" w:hAnsi="Times New Roman" w:cs="Times New Roman"/>
        </w:rPr>
        <w:t>zp</w:t>
      </w:r>
      <w:proofErr w:type="spellEnd"/>
      <w:r w:rsidRPr="0019331F">
        <w:rPr>
          <w:rFonts w:ascii="Times New Roman" w:eastAsia="Arial" w:hAnsi="Times New Roman" w:cs="Times New Roman"/>
        </w:rPr>
        <w:t>).</w:t>
      </w:r>
    </w:p>
    <w:p w:rsidR="0019331F" w:rsidRDefault="001A668F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>W cenie należy uwzględnić wszystkie wymagania określone w niniejszej SWZ oraz wszelkie koszty,</w:t>
      </w:r>
      <w:r w:rsidR="0019331F" w:rsidRPr="0019331F">
        <w:rPr>
          <w:rFonts w:ascii="Times New Roman" w:eastAsia="Arial" w:hAnsi="Times New Roman" w:cs="Times New Roman"/>
        </w:rPr>
        <w:t xml:space="preserve"> </w:t>
      </w:r>
      <w:r w:rsidRPr="0019331F">
        <w:rPr>
          <w:rFonts w:ascii="Times New Roman" w:eastAsia="Arial" w:hAnsi="Times New Roman" w:cs="Times New Roman"/>
        </w:rPr>
        <w:t>jakie poniesie Wykonawca z tytułu należytej oraz zgodnej z obowiązującymi przepisami realizacji przedmiotu zamówienia</w:t>
      </w:r>
      <w:r w:rsidR="006B4DB8">
        <w:rPr>
          <w:rFonts w:ascii="Times New Roman" w:eastAsia="Arial" w:hAnsi="Times New Roman" w:cs="Times New Roman"/>
        </w:rPr>
        <w:t xml:space="preserve"> </w:t>
      </w:r>
      <w:r w:rsidR="006B4DB8">
        <w:rPr>
          <w:rFonts w:ascii="Times New Roman" w:hAnsi="Times New Roman"/>
        </w:rPr>
        <w:t>w szczególności: koszt produktów żywnościowych wraz z dostarczeniem zgodnie z opisem przedmiotu zamówienia, koszt rozładunku i wniesienia w miejsce wskazane przez Zamawiającego, zgodnie z wymaganiami SWZ. Cena powinna również uwzględniać podatki, opłaty i inne należności płatne przez Wykonawcę oraz wszelkie elementy ryzyka związane z realizacją zamówienia</w:t>
      </w:r>
      <w:r w:rsidRPr="0019331F">
        <w:rPr>
          <w:rFonts w:ascii="Times New Roman" w:eastAsia="Arial" w:hAnsi="Times New Roman" w:cs="Times New Roman"/>
        </w:rPr>
        <w:t>.</w:t>
      </w:r>
    </w:p>
    <w:p w:rsidR="00923B67" w:rsidRPr="00923B67" w:rsidRDefault="001A668F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>Rozliczenia między Zamawiającym a Wykonawcą prowadzone będą w walucie: PLN.</w:t>
      </w:r>
    </w:p>
    <w:p w:rsidR="006B4DB8" w:rsidRPr="006B4DB8" w:rsidRDefault="006B4DB8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 xml:space="preserve">Cena podana w ofercie nie ulegnie zwiększeniu i nie będzie podlegała waloryzacji </w:t>
      </w:r>
      <w:r>
        <w:rPr>
          <w:rFonts w:ascii="Times New Roman" w:hAnsi="Times New Roman"/>
        </w:rPr>
        <w:br/>
        <w:t>w okresie trwania umowy z zastrzeżeniem zmian przewidzianych we wzorze/projekcie umowy</w:t>
      </w:r>
    </w:p>
    <w:p w:rsidR="00DB6005" w:rsidRPr="00DB6005" w:rsidRDefault="001A668F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923B67">
        <w:rPr>
          <w:rFonts w:ascii="Times New Roman" w:eastAsia="Arial" w:hAnsi="Times New Roman" w:cs="Times New Roman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</w:t>
      </w:r>
      <w:r w:rsidRPr="00923B67">
        <w:rPr>
          <w:rFonts w:ascii="Times New Roman" w:eastAsia="Arial" w:hAnsi="Times New Roman" w:cs="Times New Roman"/>
        </w:rPr>
        <w:lastRenderedPageBreak/>
        <w:t>(rodzaj) towaru lub usługi, których dostawa lub świadczenie będzie prowadzić do jego powstania, oraz wskazując ich wartość bez kwoty podatku.</w:t>
      </w:r>
    </w:p>
    <w:p w:rsidR="001A668F" w:rsidRPr="00285F0E" w:rsidRDefault="001A668F" w:rsidP="00484032">
      <w:pPr>
        <w:pStyle w:val="Akapitzlist"/>
        <w:numPr>
          <w:ilvl w:val="1"/>
          <w:numId w:val="30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DB6005">
        <w:rPr>
          <w:rFonts w:ascii="Times New Roman" w:eastAsia="Arial" w:hAnsi="Times New Roman" w:cs="Times New Roman"/>
        </w:rPr>
        <w:t>Zamawiający nie przewiduje udzielenia zaliczek na poczet wykonania zamówienia.</w:t>
      </w:r>
    </w:p>
    <w:p w:rsidR="001A668F" w:rsidRPr="001A668F" w:rsidRDefault="001A668F" w:rsidP="00DC61D7">
      <w:pPr>
        <w:numPr>
          <w:ilvl w:val="0"/>
          <w:numId w:val="10"/>
        </w:numPr>
        <w:tabs>
          <w:tab w:val="left" w:pos="426"/>
        </w:tabs>
        <w:spacing w:before="120" w:after="0" w:line="276" w:lineRule="auto"/>
        <w:ind w:left="431" w:right="23" w:hanging="425"/>
        <w:jc w:val="both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KRYTERIÓW, KTÓRYMI ZAMAWIAJĄCY BĘDZIE SIĘ KIEROWAŁ PRZY WYBORZE OFERTY, WRAZ Z PODANIEM ZNACZENIA TYCH KRYTERIÓW I SPOSOBU OCENY OFERT</w:t>
      </w:r>
    </w:p>
    <w:p w:rsidR="00453936" w:rsidRPr="006B563D" w:rsidRDefault="001A668F" w:rsidP="00484032">
      <w:pPr>
        <w:pStyle w:val="Akapitzlist"/>
        <w:numPr>
          <w:ilvl w:val="1"/>
          <w:numId w:val="32"/>
        </w:numPr>
        <w:spacing w:after="120" w:line="240" w:lineRule="auto"/>
        <w:ind w:left="1134" w:hanging="708"/>
        <w:rPr>
          <w:rFonts w:ascii="Times New Roman" w:eastAsia="Arial" w:hAnsi="Times New Roman" w:cs="Times New Roman"/>
        </w:rPr>
      </w:pPr>
      <w:r w:rsidRPr="00151C84">
        <w:rPr>
          <w:rFonts w:ascii="Times New Roman" w:eastAsia="Arial" w:hAnsi="Times New Roman" w:cs="Times New Roman"/>
        </w:rPr>
        <w:t xml:space="preserve">Zamawiający będzie oceniał oferty </w:t>
      </w:r>
      <w:r w:rsidR="006B563D">
        <w:rPr>
          <w:rFonts w:ascii="Times New Roman" w:eastAsia="Arial" w:hAnsi="Times New Roman" w:cs="Times New Roman"/>
        </w:rPr>
        <w:t xml:space="preserve">pod względem formalnym tj. spełnienia warunków podanych w SWZ oraz </w:t>
      </w:r>
      <w:r w:rsidRPr="00151C84">
        <w:rPr>
          <w:rFonts w:ascii="Times New Roman" w:eastAsia="Arial" w:hAnsi="Times New Roman" w:cs="Times New Roman"/>
        </w:rPr>
        <w:t>według następujących kryteriów:</w:t>
      </w:r>
    </w:p>
    <w:tbl>
      <w:tblPr>
        <w:tblStyle w:val="Tabela-Siatka"/>
        <w:tblpPr w:leftFromText="141" w:rightFromText="141" w:vertAnchor="text" w:horzAnchor="margin" w:tblpY="64"/>
        <w:tblW w:w="0" w:type="auto"/>
        <w:tblLook w:val="04A0"/>
      </w:tblPr>
      <w:tblGrid>
        <w:gridCol w:w="1129"/>
        <w:gridCol w:w="4820"/>
        <w:gridCol w:w="3021"/>
      </w:tblGrid>
      <w:tr w:rsidR="00285F0E" w:rsidTr="00285F0E">
        <w:tc>
          <w:tcPr>
            <w:tcW w:w="1129" w:type="dxa"/>
            <w:shd w:val="clear" w:color="auto" w:fill="D9D9D9" w:themeFill="background1" w:themeFillShade="D9"/>
          </w:tcPr>
          <w:p w:rsidR="00285F0E" w:rsidRPr="003D709E" w:rsidRDefault="00285F0E" w:rsidP="00285F0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285F0E" w:rsidRPr="003D709E" w:rsidRDefault="00285F0E" w:rsidP="00285F0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Nazwa kryterium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285F0E" w:rsidRPr="003D709E" w:rsidRDefault="00285F0E" w:rsidP="00285F0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</w:t>
            </w:r>
          </w:p>
        </w:tc>
      </w:tr>
      <w:tr w:rsidR="00285F0E" w:rsidTr="00285F0E">
        <w:tc>
          <w:tcPr>
            <w:tcW w:w="1129" w:type="dxa"/>
          </w:tcPr>
          <w:p w:rsidR="00285F0E" w:rsidRPr="003D709E" w:rsidRDefault="00285F0E" w:rsidP="00285F0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820" w:type="dxa"/>
          </w:tcPr>
          <w:p w:rsidR="00285F0E" w:rsidRPr="003D709E" w:rsidRDefault="00285F0E" w:rsidP="00285F0E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 (Koszt)</w:t>
            </w:r>
          </w:p>
        </w:tc>
        <w:tc>
          <w:tcPr>
            <w:tcW w:w="3021" w:type="dxa"/>
          </w:tcPr>
          <w:p w:rsidR="00285F0E" w:rsidRPr="003D709E" w:rsidRDefault="00285F0E" w:rsidP="00285F0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8</w:t>
            </w:r>
            <w:r w:rsidRPr="003D709E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  <w:tr w:rsidR="00285F0E" w:rsidTr="00285F0E">
        <w:tc>
          <w:tcPr>
            <w:tcW w:w="1129" w:type="dxa"/>
          </w:tcPr>
          <w:p w:rsidR="00285F0E" w:rsidRPr="003D709E" w:rsidRDefault="00285F0E" w:rsidP="00285F0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820" w:type="dxa"/>
          </w:tcPr>
          <w:p w:rsidR="00285F0E" w:rsidRPr="003D709E" w:rsidRDefault="00285F0E" w:rsidP="00285F0E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Warunki płatności</w:t>
            </w:r>
          </w:p>
        </w:tc>
        <w:tc>
          <w:tcPr>
            <w:tcW w:w="3021" w:type="dxa"/>
          </w:tcPr>
          <w:p w:rsidR="00285F0E" w:rsidRPr="003D709E" w:rsidRDefault="00285F0E" w:rsidP="00285F0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2</w:t>
            </w:r>
            <w:r w:rsidRPr="003D709E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</w:tbl>
    <w:p w:rsidR="00285F0E" w:rsidRDefault="00285F0E" w:rsidP="00285F0E">
      <w:pPr>
        <w:pStyle w:val="Akapitzlist"/>
        <w:spacing w:after="120" w:line="240" w:lineRule="auto"/>
        <w:ind w:left="1134"/>
        <w:rPr>
          <w:rFonts w:ascii="Times New Roman" w:eastAsia="Arial" w:hAnsi="Times New Roman" w:cs="Times New Roman"/>
        </w:rPr>
      </w:pPr>
    </w:p>
    <w:p w:rsidR="00141A93" w:rsidRPr="00141A93" w:rsidRDefault="00285F0E" w:rsidP="00141A93">
      <w:pPr>
        <w:pStyle w:val="Akapitzlist"/>
        <w:numPr>
          <w:ilvl w:val="1"/>
          <w:numId w:val="32"/>
        </w:numPr>
        <w:spacing w:after="120" w:line="240" w:lineRule="auto"/>
        <w:ind w:left="1134" w:hanging="708"/>
        <w:rPr>
          <w:rFonts w:ascii="Times New Roman" w:eastAsia="Arial" w:hAnsi="Times New Roman" w:cs="Times New Roman"/>
        </w:rPr>
      </w:pPr>
      <w:r w:rsidRPr="00B727C8">
        <w:rPr>
          <w:rFonts w:ascii="Times New Roman" w:eastAsia="Arial" w:hAnsi="Times New Roman" w:cs="Times New Roman"/>
        </w:rPr>
        <w:t>Punkty przyznawane za podane w pkt. 18.1 kryteria będą liczone według następujących wzorów:</w:t>
      </w:r>
    </w:p>
    <w:tbl>
      <w:tblPr>
        <w:tblStyle w:val="Tabela-Siatka"/>
        <w:tblpPr w:leftFromText="141" w:rightFromText="141" w:vertAnchor="text" w:horzAnchor="margin" w:tblpY="134"/>
        <w:tblW w:w="0" w:type="auto"/>
        <w:tblLook w:val="04A0"/>
      </w:tblPr>
      <w:tblGrid>
        <w:gridCol w:w="1375"/>
        <w:gridCol w:w="7911"/>
      </w:tblGrid>
      <w:tr w:rsidR="00AF7C66" w:rsidTr="00AF7C66">
        <w:tc>
          <w:tcPr>
            <w:tcW w:w="1384" w:type="dxa"/>
          </w:tcPr>
          <w:p w:rsidR="00AF7C66" w:rsidRDefault="00AF7C66" w:rsidP="00AF7C6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Nr kryterium</w:t>
            </w:r>
          </w:p>
        </w:tc>
        <w:tc>
          <w:tcPr>
            <w:tcW w:w="8222" w:type="dxa"/>
          </w:tcPr>
          <w:p w:rsidR="00AF7C66" w:rsidRDefault="00AF7C66" w:rsidP="00AF7C6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Wzór</w:t>
            </w:r>
          </w:p>
        </w:tc>
      </w:tr>
      <w:tr w:rsidR="00AF7C66" w:rsidRPr="00D05A7D" w:rsidTr="00AF7C66">
        <w:tc>
          <w:tcPr>
            <w:tcW w:w="1384" w:type="dxa"/>
            <w:vAlign w:val="center"/>
          </w:tcPr>
          <w:p w:rsidR="00AF7C66" w:rsidRPr="00D05A7D" w:rsidRDefault="00AF7C66" w:rsidP="00AF7C6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8222" w:type="dxa"/>
          </w:tcPr>
          <w:p w:rsidR="00AF7C66" w:rsidRPr="00D05A7D" w:rsidRDefault="00AF7C66" w:rsidP="00AF7C66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Cena (koszt) = (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Cmin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Cof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) x 100 x </w:t>
            </w:r>
            <w:r w:rsidR="001576D6"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80%</w:t>
            </w:r>
          </w:p>
          <w:p w:rsidR="00AF7C66" w:rsidRPr="00D05A7D" w:rsidRDefault="00AF7C66" w:rsidP="00AF7C66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Gdzie:</w:t>
            </w:r>
          </w:p>
          <w:p w:rsidR="00AF7C66" w:rsidRPr="00D05A7D" w:rsidRDefault="00AF7C66" w:rsidP="00AF7C66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- 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Cmin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 – najniższa cena spośród wszystkich ofert,</w:t>
            </w:r>
          </w:p>
          <w:p w:rsidR="00AF7C66" w:rsidRPr="00D05A7D" w:rsidRDefault="00AF7C66" w:rsidP="00AF7C66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- 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Cof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 – cena podana w badanej ofercie</w:t>
            </w:r>
          </w:p>
          <w:p w:rsidR="001576D6" w:rsidRPr="00D05A7D" w:rsidRDefault="001576D6" w:rsidP="00AF7C66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Wykonawca może uzyskać w tym kryterium maksymalnie 80 punktów</w:t>
            </w:r>
          </w:p>
        </w:tc>
      </w:tr>
      <w:tr w:rsidR="00AF7C66" w:rsidRPr="00D05A7D" w:rsidTr="00AF7C66">
        <w:tc>
          <w:tcPr>
            <w:tcW w:w="1384" w:type="dxa"/>
            <w:vAlign w:val="center"/>
          </w:tcPr>
          <w:p w:rsidR="00AF7C66" w:rsidRPr="00D05A7D" w:rsidRDefault="00AF7C66" w:rsidP="00AF7C6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8222" w:type="dxa"/>
          </w:tcPr>
          <w:p w:rsidR="00AF7C66" w:rsidRPr="00D05A7D" w:rsidRDefault="00AF7C66" w:rsidP="00AF7C66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Warunki płatności:</w:t>
            </w:r>
          </w:p>
          <w:p w:rsidR="00AF7C66" w:rsidRPr="00D05A7D" w:rsidRDefault="00AF7C66" w:rsidP="00952F53">
            <w:pPr>
              <w:pStyle w:val="Default"/>
              <w:tabs>
                <w:tab w:val="left" w:pos="34"/>
                <w:tab w:val="left" w:pos="993"/>
              </w:tabs>
              <w:ind w:left="34"/>
              <w:jc w:val="both"/>
              <w:rPr>
                <w:b/>
                <w:color w:val="000000" w:themeColor="text1"/>
              </w:rPr>
            </w:pPr>
            <w:r w:rsidRPr="00D05A7D">
              <w:rPr>
                <w:rFonts w:ascii="Times New Roman" w:hAnsi="Times New Roman" w:cs="Times New Roman"/>
                <w:b/>
                <w:color w:val="000000" w:themeColor="text1"/>
              </w:rPr>
              <w:t>Liczba punktów, jaką można uzyskać w tym kryterium zostanie przyznana w następujący sposób:</w:t>
            </w:r>
          </w:p>
          <w:p w:rsidR="00AF7C66" w:rsidRPr="00D05A7D" w:rsidRDefault="00AF7C66" w:rsidP="00484032">
            <w:pPr>
              <w:pStyle w:val="Default"/>
              <w:numPr>
                <w:ilvl w:val="0"/>
                <w:numId w:val="31"/>
              </w:numPr>
              <w:tabs>
                <w:tab w:val="left" w:pos="317"/>
                <w:tab w:val="left" w:pos="993"/>
              </w:tabs>
              <w:ind w:left="317" w:hanging="283"/>
              <w:jc w:val="both"/>
              <w:rPr>
                <w:b/>
                <w:color w:val="000000" w:themeColor="text1"/>
              </w:rPr>
            </w:pPr>
            <w:r w:rsidRPr="00D05A7D">
              <w:rPr>
                <w:rFonts w:ascii="Times New Roman" w:hAnsi="Times New Roman" w:cs="Times New Roman"/>
                <w:b/>
                <w:color w:val="000000" w:themeColor="text1"/>
              </w:rPr>
              <w:t>termin płatności faktury wynoszący od 1 do 7 dni – 5 punktów,</w:t>
            </w:r>
          </w:p>
          <w:p w:rsidR="00AF7C66" w:rsidRPr="00D05A7D" w:rsidRDefault="00AF7C66" w:rsidP="00484032">
            <w:pPr>
              <w:pStyle w:val="Default"/>
              <w:numPr>
                <w:ilvl w:val="0"/>
                <w:numId w:val="31"/>
              </w:numPr>
              <w:tabs>
                <w:tab w:val="left" w:pos="317"/>
                <w:tab w:val="left" w:pos="993"/>
              </w:tabs>
              <w:ind w:left="317" w:hanging="283"/>
              <w:jc w:val="both"/>
              <w:rPr>
                <w:b/>
                <w:color w:val="000000" w:themeColor="text1"/>
              </w:rPr>
            </w:pPr>
            <w:r w:rsidRPr="00D05A7D">
              <w:rPr>
                <w:rFonts w:ascii="Times New Roman" w:hAnsi="Times New Roman" w:cs="Times New Roman"/>
                <w:b/>
                <w:color w:val="000000" w:themeColor="text1"/>
              </w:rPr>
              <w:t>termin płatności faktury wynoszący od 8 do 14 dni – 10 punktów,</w:t>
            </w:r>
          </w:p>
          <w:p w:rsidR="00AF7C66" w:rsidRPr="00D05A7D" w:rsidRDefault="00AF7C66" w:rsidP="00484032">
            <w:pPr>
              <w:pStyle w:val="Default"/>
              <w:numPr>
                <w:ilvl w:val="0"/>
                <w:numId w:val="31"/>
              </w:numPr>
              <w:tabs>
                <w:tab w:val="left" w:pos="317"/>
                <w:tab w:val="left" w:pos="993"/>
              </w:tabs>
              <w:ind w:left="317" w:hanging="283"/>
              <w:jc w:val="both"/>
              <w:rPr>
                <w:b/>
                <w:color w:val="000000" w:themeColor="text1"/>
              </w:rPr>
            </w:pPr>
            <w:r w:rsidRPr="00D05A7D">
              <w:rPr>
                <w:rFonts w:ascii="Times New Roman" w:hAnsi="Times New Roman" w:cs="Times New Roman"/>
                <w:b/>
                <w:color w:val="000000" w:themeColor="text1"/>
              </w:rPr>
              <w:t>termin płatności faktury wynoszący od 15 do 25 dni – 15 punktów,</w:t>
            </w:r>
          </w:p>
          <w:p w:rsidR="00AF7C66" w:rsidRPr="00D05A7D" w:rsidRDefault="00AF7C66" w:rsidP="00484032">
            <w:pPr>
              <w:pStyle w:val="Default"/>
              <w:numPr>
                <w:ilvl w:val="0"/>
                <w:numId w:val="31"/>
              </w:numPr>
              <w:tabs>
                <w:tab w:val="left" w:pos="317"/>
                <w:tab w:val="left" w:pos="993"/>
              </w:tabs>
              <w:ind w:left="317" w:hanging="283"/>
              <w:jc w:val="both"/>
              <w:rPr>
                <w:b/>
                <w:color w:val="000000" w:themeColor="text1"/>
              </w:rPr>
            </w:pPr>
            <w:r w:rsidRPr="00D05A7D">
              <w:rPr>
                <w:rFonts w:ascii="Times New Roman" w:hAnsi="Times New Roman" w:cs="Times New Roman"/>
                <w:b/>
                <w:color w:val="000000" w:themeColor="text1"/>
              </w:rPr>
              <w:t>termin płatności faktury wynoszący od 26 do 30 dni– 20 punktów,</w:t>
            </w:r>
          </w:p>
          <w:p w:rsidR="001576D6" w:rsidRPr="00D05A7D" w:rsidRDefault="001576D6" w:rsidP="00D05A7D">
            <w:pPr>
              <w:pStyle w:val="Default"/>
              <w:tabs>
                <w:tab w:val="left" w:pos="34"/>
              </w:tabs>
              <w:ind w:left="34"/>
              <w:jc w:val="both"/>
              <w:rPr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Wykonawca może uzyskać w tym kryterium maksymalnie 20 punktów</w:t>
            </w:r>
          </w:p>
        </w:tc>
      </w:tr>
    </w:tbl>
    <w:p w:rsidR="00AF7C66" w:rsidRPr="00D05A7D" w:rsidRDefault="00AF7C66" w:rsidP="00AF7C66">
      <w:pPr>
        <w:spacing w:after="120" w:line="240" w:lineRule="auto"/>
        <w:rPr>
          <w:rFonts w:ascii="Times New Roman" w:eastAsia="Arial" w:hAnsi="Times New Roman" w:cs="Times New Roman"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-71"/>
        <w:tblW w:w="0" w:type="auto"/>
        <w:tblLook w:val="04A0"/>
      </w:tblPr>
      <w:tblGrid>
        <w:gridCol w:w="9062"/>
      </w:tblGrid>
      <w:tr w:rsidR="0042230E" w:rsidRPr="00D05A7D" w:rsidTr="00B60564">
        <w:trPr>
          <w:trHeight w:hRule="exact" w:val="294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2230E" w:rsidRPr="00041FBB" w:rsidRDefault="0042230E" w:rsidP="00041FBB">
            <w:pPr>
              <w:spacing w:line="0" w:lineRule="atLeast"/>
              <w:ind w:firstLine="29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Całkowita </w:t>
            </w: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liczba</w:t>
            </w: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 uzyskanych przez badaną ofertę punktów</w:t>
            </w:r>
          </w:p>
        </w:tc>
      </w:tr>
      <w:tr w:rsidR="0042230E" w:rsidRPr="00D05A7D" w:rsidTr="00141A93">
        <w:trPr>
          <w:trHeight w:hRule="exact" w:val="426"/>
        </w:trPr>
        <w:tc>
          <w:tcPr>
            <w:tcW w:w="9062" w:type="dxa"/>
            <w:tcBorders>
              <w:bottom w:val="single" w:sz="4" w:space="0" w:color="auto"/>
            </w:tcBorders>
          </w:tcPr>
          <w:p w:rsidR="0042230E" w:rsidRPr="00D05A7D" w:rsidRDefault="0042230E" w:rsidP="001D47FE">
            <w:pPr>
              <w:spacing w:line="109" w:lineRule="exac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42230E" w:rsidRPr="00041FBB" w:rsidRDefault="0042230E" w:rsidP="00041FBB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= [(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Cmin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Cof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) x 100 x </w:t>
            </w:r>
            <w:r w:rsidR="001576D6"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80%</w:t>
            </w: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] + [liczba punktów za warunki płatności]</w:t>
            </w:r>
          </w:p>
        </w:tc>
      </w:tr>
      <w:tr w:rsidR="00141A93" w:rsidRPr="00D05A7D" w:rsidTr="00141A93">
        <w:trPr>
          <w:trHeight w:hRule="exact" w:val="426"/>
        </w:trPr>
        <w:tc>
          <w:tcPr>
            <w:tcW w:w="9062" w:type="dxa"/>
            <w:tcBorders>
              <w:left w:val="nil"/>
              <w:bottom w:val="single" w:sz="4" w:space="0" w:color="auto"/>
              <w:right w:val="nil"/>
            </w:tcBorders>
          </w:tcPr>
          <w:p w:rsidR="00141A93" w:rsidRPr="00D05A7D" w:rsidRDefault="00141A93" w:rsidP="001D47FE">
            <w:pPr>
              <w:spacing w:line="109" w:lineRule="exac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AF7C66" w:rsidRDefault="00AF7C66" w:rsidP="00DE5715">
      <w:pPr>
        <w:pStyle w:val="Akapitzlist"/>
        <w:numPr>
          <w:ilvl w:val="1"/>
          <w:numId w:val="32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W toku badania i oceny ofert Zamawiający może żądać od Wykonawców wyjaśnień dotyczących treści złożonych przez nich </w:t>
      </w:r>
      <w:r w:rsidR="00453936">
        <w:rPr>
          <w:rFonts w:ascii="Times New Roman" w:eastAsia="Arial" w:hAnsi="Times New Roman" w:cs="Times New Roman"/>
        </w:rPr>
        <w:t xml:space="preserve">ofert </w:t>
      </w:r>
      <w:r w:rsidRPr="009A24CC">
        <w:rPr>
          <w:rFonts w:ascii="Times New Roman" w:eastAsia="Arial" w:hAnsi="Times New Roman" w:cs="Times New Roman"/>
        </w:rPr>
        <w:t>lub i</w:t>
      </w:r>
      <w:r>
        <w:rPr>
          <w:rFonts w:ascii="Times New Roman" w:eastAsia="Arial" w:hAnsi="Times New Roman" w:cs="Times New Roman"/>
        </w:rPr>
        <w:t>n</w:t>
      </w:r>
      <w:r w:rsidRPr="009A24CC">
        <w:rPr>
          <w:rFonts w:ascii="Times New Roman" w:eastAsia="Arial" w:hAnsi="Times New Roman" w:cs="Times New Roman"/>
        </w:rPr>
        <w:t>nych składanych dokumentów lub oświadczeń. Wykonawcy są zobowiązani do przedstawienia wyjaśnień w terminie wskazanym przez Zamawiającego</w:t>
      </w:r>
    </w:p>
    <w:p w:rsidR="009A24CC" w:rsidRPr="00AF7C66" w:rsidRDefault="009A24CC" w:rsidP="00DE5715">
      <w:pPr>
        <w:pStyle w:val="Akapitzlist"/>
        <w:numPr>
          <w:ilvl w:val="1"/>
          <w:numId w:val="32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AF7C66">
        <w:rPr>
          <w:rFonts w:ascii="Times New Roman" w:eastAsia="Arial" w:hAnsi="Times New Roman" w:cs="Times New Roman"/>
        </w:rPr>
        <w:t>Zamawiający poprawia w ofercie:</w:t>
      </w:r>
    </w:p>
    <w:p w:rsidR="009A24CC" w:rsidRPr="009A24CC" w:rsidRDefault="009A24CC" w:rsidP="00DE571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pisarskie,</w:t>
      </w:r>
    </w:p>
    <w:p w:rsidR="009A24CC" w:rsidRPr="009A24CC" w:rsidRDefault="009A24CC" w:rsidP="00DE571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rachunkowe, z uwzględnieniem konsekwencji rachunkowych dokonanych poprawek,</w:t>
      </w:r>
    </w:p>
    <w:p w:rsidR="009A24CC" w:rsidRDefault="009A24CC" w:rsidP="00DE5715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inne omyłki polegające na niezgodności oferty ze SWZ, niepowodujące istotnych zmian w treści oferty. </w:t>
      </w:r>
    </w:p>
    <w:p w:rsidR="009A24CC" w:rsidRDefault="009A24CC" w:rsidP="00DE571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niezwłocznie zawiadamiając o tym Wykonawcę, którego oferta została poprawiona.</w:t>
      </w:r>
    </w:p>
    <w:p w:rsidR="00453936" w:rsidRPr="009A24CC" w:rsidRDefault="00453936" w:rsidP="00DE5715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Zamawiający wyznaczy wykonawcy odpowiedni termin na wyrażenie zgody na poprawienie w ofercie omyłki lub zakwestionowanie sposobu jej poprawienia. Brak </w:t>
      </w:r>
      <w:r w:rsidRPr="009A24CC">
        <w:rPr>
          <w:rFonts w:ascii="Times New Roman" w:eastAsia="Arial" w:hAnsi="Times New Roman" w:cs="Times New Roman"/>
        </w:rPr>
        <w:lastRenderedPageBreak/>
        <w:t>odpowiedzi w wyznaczonym terminie uznaje się za wyrażenie zgody na poprawienie omyłki</w:t>
      </w:r>
    </w:p>
    <w:p w:rsidR="009A24CC" w:rsidRPr="009A24CC" w:rsidRDefault="009A24CC" w:rsidP="00DC61D7">
      <w:pPr>
        <w:numPr>
          <w:ilvl w:val="0"/>
          <w:numId w:val="12"/>
        </w:numPr>
        <w:tabs>
          <w:tab w:val="left" w:pos="851"/>
        </w:tabs>
        <w:spacing w:before="120" w:after="0" w:line="276" w:lineRule="auto"/>
        <w:ind w:left="431" w:hanging="425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UDZIELENIE ZAMÓWIENIA</w:t>
      </w:r>
    </w:p>
    <w:p w:rsidR="009A24CC" w:rsidRPr="009A24CC" w:rsidRDefault="009A24CC" w:rsidP="00453936">
      <w:pPr>
        <w:spacing w:after="0" w:line="240" w:lineRule="auto"/>
        <w:ind w:left="426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Zamawiający udzieli zamówienia</w:t>
      </w:r>
      <w:r w:rsidRPr="009A24CC">
        <w:rPr>
          <w:rFonts w:ascii="Times New Roman" w:eastAsia="Times New Roman" w:hAnsi="Times New Roman" w:cs="Times New Roman"/>
        </w:rPr>
        <w:t xml:space="preserve"> </w:t>
      </w:r>
      <w:r w:rsidRPr="009A24CC">
        <w:rPr>
          <w:rFonts w:ascii="Times New Roman" w:eastAsia="Arial" w:hAnsi="Times New Roman" w:cs="Times New Roman"/>
        </w:rPr>
        <w:t>Wykonawcy, którego oferta odpowiada wszystkim wymaganiom określonym w niniejszej specyfikacji warunków zamówienia i została oceniona jako najkorzystniejsza w oparciu o podane wyżej kryteria oceny ofert.</w:t>
      </w:r>
    </w:p>
    <w:p w:rsidR="00E109C6" w:rsidRPr="00DE5715" w:rsidRDefault="009A24CC" w:rsidP="00DC61D7">
      <w:pPr>
        <w:numPr>
          <w:ilvl w:val="0"/>
          <w:numId w:val="13"/>
        </w:numPr>
        <w:tabs>
          <w:tab w:val="left" w:pos="426"/>
        </w:tabs>
        <w:spacing w:before="120" w:after="0" w:line="276" w:lineRule="auto"/>
        <w:ind w:left="431" w:hanging="425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b/>
          <w:color w:val="000000" w:themeColor="text1"/>
        </w:rPr>
        <w:t>INFORMACJE O FORMALNOŚCIACH, JAKIE POWINNY ZOSTAĆ DOPEŁNIONE PO WYBORZE OFERTY W CELU ZAWARCIA UMOWY W SPRAWIE ZAMÓWIENIA PUBLICZNEGO</w:t>
      </w:r>
    </w:p>
    <w:p w:rsidR="005A2849" w:rsidRPr="00DE5715" w:rsidRDefault="009A24CC" w:rsidP="00484032">
      <w:pPr>
        <w:numPr>
          <w:ilvl w:val="1"/>
          <w:numId w:val="33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  <w:u w:val="single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Zamawiający zawrze umowę w sprawie zamówienia publicznego, w terminie nie krótszym niż 5 dni od dnia przesłania zawiadomienia o wyborze najkorzystniejszej oferty</w:t>
      </w:r>
      <w:r w:rsidR="00DE5715">
        <w:rPr>
          <w:rFonts w:ascii="Times New Roman" w:eastAsia="Arial" w:hAnsi="Times New Roman" w:cs="Times New Roman"/>
          <w:color w:val="000000" w:themeColor="text1"/>
        </w:rPr>
        <w:t>.</w:t>
      </w:r>
      <w:r w:rsidRPr="00DE5715">
        <w:rPr>
          <w:rFonts w:ascii="Times New Roman" w:eastAsia="Arial" w:hAnsi="Times New Roman" w:cs="Times New Roman"/>
          <w:color w:val="000000" w:themeColor="text1"/>
          <w:u w:val="single"/>
        </w:rPr>
        <w:t xml:space="preserve"> </w:t>
      </w:r>
    </w:p>
    <w:p w:rsidR="005A2849" w:rsidRPr="00DE5715" w:rsidRDefault="009A24CC" w:rsidP="00484032">
      <w:pPr>
        <w:numPr>
          <w:ilvl w:val="1"/>
          <w:numId w:val="33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Zamawiający może zawrzeć umowę w sprawie zamówienia publi</w:t>
      </w:r>
      <w:r w:rsidR="00B37345" w:rsidRPr="00DE5715">
        <w:rPr>
          <w:rFonts w:ascii="Times New Roman" w:eastAsia="Arial" w:hAnsi="Times New Roman" w:cs="Times New Roman"/>
          <w:color w:val="000000" w:themeColor="text1"/>
        </w:rPr>
        <w:t>cznego przed upływem terminu, o </w:t>
      </w:r>
      <w:r w:rsidRPr="00DE5715">
        <w:rPr>
          <w:rFonts w:ascii="Times New Roman" w:eastAsia="Arial" w:hAnsi="Times New Roman" w:cs="Times New Roman"/>
          <w:color w:val="000000" w:themeColor="text1"/>
        </w:rPr>
        <w:t xml:space="preserve">którym mowa w </w:t>
      </w:r>
      <w:proofErr w:type="spellStart"/>
      <w:r w:rsidR="005A2849" w:rsidRPr="00DE5715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="005A2849" w:rsidRPr="00DE5715">
        <w:rPr>
          <w:rFonts w:ascii="Times New Roman" w:eastAsia="Arial" w:hAnsi="Times New Roman" w:cs="Times New Roman"/>
          <w:color w:val="000000" w:themeColor="text1"/>
        </w:rPr>
        <w:t xml:space="preserve"> 20.1</w:t>
      </w:r>
      <w:r w:rsidRPr="00DE5715">
        <w:rPr>
          <w:rFonts w:ascii="Times New Roman" w:eastAsia="Arial" w:hAnsi="Times New Roman" w:cs="Times New Roman"/>
          <w:color w:val="000000" w:themeColor="text1"/>
        </w:rPr>
        <w:t>, jeżeli w postępowaniu o udzielenie zamówienia złożono tylko jedną ofertę.</w:t>
      </w:r>
    </w:p>
    <w:p w:rsidR="005A2849" w:rsidRPr="00DE5715" w:rsidRDefault="009A24CC" w:rsidP="00484032">
      <w:pPr>
        <w:numPr>
          <w:ilvl w:val="1"/>
          <w:numId w:val="33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Wykonawca, którego oferta została wybrana jako najkorzystniejsza, zostanie poinformowany przez Zamawiającego o miejscu i terminie podpisania umowy.</w:t>
      </w:r>
    </w:p>
    <w:p w:rsidR="005A2849" w:rsidRPr="00DE5715" w:rsidRDefault="009A24CC" w:rsidP="00484032">
      <w:pPr>
        <w:numPr>
          <w:ilvl w:val="1"/>
          <w:numId w:val="33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Wykonawca, o którym mowa w pkt 20.1. ma obowiązek zawrzeć umowę w sprawie zamówienia na warunkach określonych w projektowanych postanowieniach umowy.</w:t>
      </w:r>
    </w:p>
    <w:p w:rsidR="005A2849" w:rsidRPr="00875A8C" w:rsidRDefault="009A24CC" w:rsidP="00484032">
      <w:pPr>
        <w:numPr>
          <w:ilvl w:val="1"/>
          <w:numId w:val="33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Przed podpisaniem umowy</w:t>
      </w:r>
      <w:r w:rsidRPr="005A2849">
        <w:rPr>
          <w:rFonts w:ascii="Times New Roman" w:eastAsia="Arial" w:hAnsi="Times New Roman" w:cs="Times New Roman"/>
        </w:rPr>
        <w:t xml:space="preserve"> Wykonawcy wspólnie ubiegający się o udzielenie zamówienia (w przypadku wyboru ich oferty jako najkorzystniejszej) przedstawią Zamawiającemu umowę regulującą współpracę tych Wykonawców.</w:t>
      </w:r>
    </w:p>
    <w:p w:rsidR="00875A8C" w:rsidRDefault="00875A8C" w:rsidP="00484032">
      <w:pPr>
        <w:numPr>
          <w:ilvl w:val="1"/>
          <w:numId w:val="33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>Osoby reprezentujące Wykonawcę przy zawieraniu umowy muszą posiadać ze sobą dokumenty potwierdzające ich umocowanie do zawarcia umowy, o ile umocowanie to nie będzie wynikało z dokumentów załączonych do oferty</w:t>
      </w:r>
    </w:p>
    <w:p w:rsidR="009A24CC" w:rsidRPr="005A2849" w:rsidRDefault="009A24CC" w:rsidP="00484032">
      <w:pPr>
        <w:numPr>
          <w:ilvl w:val="1"/>
          <w:numId w:val="33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5A2849">
        <w:rPr>
          <w:rFonts w:ascii="Times New Roman" w:eastAsia="Arial" w:hAnsi="Times New Roman" w:cs="Times New Roman"/>
        </w:rPr>
        <w:t>Jeżeli Wykonawca, którego oferta została wybrana jako najkorzystniejsza, uchyla się od zawarcia umowy w sprawie zamówienia publicznego Zamawiający może dokonać ponownego badania i</w:t>
      </w:r>
      <w:r w:rsidR="005A2849">
        <w:rPr>
          <w:rFonts w:ascii="Times New Roman" w:eastAsia="Arial" w:hAnsi="Times New Roman" w:cs="Times New Roman"/>
        </w:rPr>
        <w:t xml:space="preserve"> </w:t>
      </w:r>
      <w:r w:rsidRPr="005A2849">
        <w:rPr>
          <w:rFonts w:ascii="Times New Roman" w:eastAsia="Arial" w:hAnsi="Times New Roman" w:cs="Times New Roman"/>
        </w:rPr>
        <w:t>oceny ofert spośród ofert pozostałych w postępowaniu Wykonawców albo unieważnić postępowanie.</w:t>
      </w:r>
    </w:p>
    <w:p w:rsidR="009A24CC" w:rsidRPr="00223ABE" w:rsidRDefault="009A24CC" w:rsidP="00DC61D7">
      <w:pPr>
        <w:pStyle w:val="Akapitzlist"/>
        <w:numPr>
          <w:ilvl w:val="0"/>
          <w:numId w:val="14"/>
        </w:numPr>
        <w:tabs>
          <w:tab w:val="left" w:pos="426"/>
        </w:tabs>
        <w:spacing w:before="120" w:after="0" w:line="276" w:lineRule="auto"/>
        <w:ind w:left="425" w:right="102" w:hanging="425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PROJEKTOWANE POSTANOWIENIA UMOWY W SPRAWIE ZAMÓWIENIA PUBLICZNEGO, KTÓRE ZOSTANĄ WPROWADZONE DO TREŚCI TEJ UMOWY</w:t>
      </w:r>
    </w:p>
    <w:p w:rsidR="00B949DA" w:rsidRDefault="009A24CC" w:rsidP="00484032">
      <w:pPr>
        <w:pStyle w:val="Akapitzlist"/>
        <w:numPr>
          <w:ilvl w:val="1"/>
          <w:numId w:val="34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B949DA">
        <w:rPr>
          <w:rFonts w:ascii="Times New Roman" w:eastAsia="Arial" w:hAnsi="Times New Roman" w:cs="Times New Roman"/>
        </w:rPr>
        <w:t>Wzór umowy stanowi załącznik do niniejszej specyfikacji</w:t>
      </w:r>
      <w:r w:rsidR="00B949DA">
        <w:rPr>
          <w:rFonts w:ascii="Times New Roman" w:eastAsia="Arial" w:hAnsi="Times New Roman" w:cs="Times New Roman"/>
        </w:rPr>
        <w:t xml:space="preserve"> warunków zamówienia.</w:t>
      </w:r>
    </w:p>
    <w:p w:rsidR="009A24CC" w:rsidRPr="00B949DA" w:rsidRDefault="009A24CC" w:rsidP="00484032">
      <w:pPr>
        <w:pStyle w:val="Akapitzlist"/>
        <w:numPr>
          <w:ilvl w:val="1"/>
          <w:numId w:val="34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B949DA">
        <w:rPr>
          <w:rFonts w:ascii="Times New Roman" w:eastAsia="Arial" w:hAnsi="Times New Roman" w:cs="Times New Roman"/>
        </w:rPr>
        <w:t>Zakres dopuszczalności dokonywania zmian postanowień zawartej umowy oraz warunki dokonywania takich zmian określone zostały w projekcie umowy stanowiącym załącznik niniejszej specyfikacji.</w:t>
      </w:r>
    </w:p>
    <w:p w:rsidR="00223ABE" w:rsidRPr="00223ABE" w:rsidRDefault="00223ABE" w:rsidP="00484032">
      <w:pPr>
        <w:numPr>
          <w:ilvl w:val="0"/>
          <w:numId w:val="35"/>
        </w:numPr>
        <w:tabs>
          <w:tab w:val="left" w:pos="426"/>
        </w:tabs>
        <w:spacing w:after="0" w:line="0" w:lineRule="atLeast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POZOSTAŁE INFORMACJE</w:t>
      </w:r>
    </w:p>
    <w:p w:rsidR="00223ABE" w:rsidRPr="00D92237" w:rsidRDefault="00223ABE" w:rsidP="00484032">
      <w:pPr>
        <w:pStyle w:val="Akapitzlist"/>
        <w:numPr>
          <w:ilvl w:val="1"/>
          <w:numId w:val="36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D92237">
        <w:rPr>
          <w:rFonts w:ascii="Times New Roman" w:eastAsia="Arial" w:hAnsi="Times New Roman" w:cs="Times New Roman"/>
        </w:rPr>
        <w:t>Informacja o przetwarzaniu danych osobowych:</w:t>
      </w:r>
    </w:p>
    <w:p w:rsidR="00223ABE" w:rsidRPr="00223ABE" w:rsidRDefault="00223ABE" w:rsidP="003F4AAB">
      <w:pPr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Zgodnie z art. 13 ust. 1 i 2 Rozporządzenia Parlamentu Europejskiego</w:t>
      </w:r>
      <w:r>
        <w:rPr>
          <w:rFonts w:ascii="Times New Roman" w:eastAsia="Arial" w:hAnsi="Times New Roman" w:cs="Times New Roman"/>
        </w:rPr>
        <w:t xml:space="preserve"> i Rady (UE) 2016/679 z dnia 27 </w:t>
      </w:r>
      <w:r w:rsidRPr="00223ABE">
        <w:rPr>
          <w:rFonts w:ascii="Times New Roman" w:eastAsia="Arial" w:hAnsi="Times New Roman" w:cs="Times New Roman"/>
        </w:rPr>
        <w:t xml:space="preserve">kwietnia 2016 roku w sprawie ochrony osób fizycznych w związku z przetwarzaniem danych osobowych i w sprawie swobodnego przepływu takich danych oraz uchylenia dyrektywy 95/46/WE (dalej RODO), obowiązującego od </w:t>
      </w:r>
      <w:r>
        <w:rPr>
          <w:rFonts w:ascii="Times New Roman" w:eastAsia="Arial" w:hAnsi="Times New Roman" w:cs="Times New Roman"/>
        </w:rPr>
        <w:t>25 maja 2018 r., informuję, iż:</w:t>
      </w:r>
    </w:p>
    <w:p w:rsidR="00223ABE" w:rsidRPr="00223ABE" w:rsidRDefault="00223ABE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Administratorem Pani/Pana danych osobowych jest </w:t>
      </w:r>
      <w:r w:rsidR="00D92237">
        <w:rPr>
          <w:rFonts w:ascii="Times New Roman" w:eastAsia="Arial" w:hAnsi="Times New Roman" w:cs="Times New Roman"/>
        </w:rPr>
        <w:t>Gminny Ośrodek Pomocy Społecznej w Darłowie</w:t>
      </w:r>
      <w:r w:rsidRPr="00223ABE">
        <w:rPr>
          <w:rFonts w:ascii="Times New Roman" w:eastAsia="Arial" w:hAnsi="Times New Roman" w:cs="Times New Roman"/>
        </w:rPr>
        <w:t xml:space="preserve">, ul. </w:t>
      </w:r>
      <w:r w:rsidR="00D92237">
        <w:rPr>
          <w:rFonts w:ascii="Times New Roman" w:eastAsia="Arial" w:hAnsi="Times New Roman" w:cs="Times New Roman"/>
        </w:rPr>
        <w:t>O. D. Tynieckiego 2</w:t>
      </w:r>
      <w:r w:rsidR="005F1B5F">
        <w:rPr>
          <w:rFonts w:ascii="Times New Roman" w:eastAsia="Arial" w:hAnsi="Times New Roman" w:cs="Times New Roman"/>
        </w:rPr>
        <w:t xml:space="preserve">, </w:t>
      </w:r>
      <w:r w:rsidR="00D92237">
        <w:rPr>
          <w:rFonts w:ascii="Times New Roman" w:eastAsia="Arial" w:hAnsi="Times New Roman" w:cs="Times New Roman"/>
        </w:rPr>
        <w:t>76</w:t>
      </w:r>
      <w:r w:rsidR="005F1B5F">
        <w:rPr>
          <w:rFonts w:ascii="Times New Roman" w:eastAsia="Arial" w:hAnsi="Times New Roman" w:cs="Times New Roman"/>
        </w:rPr>
        <w:t>-</w:t>
      </w:r>
      <w:r w:rsidR="00D92237">
        <w:rPr>
          <w:rFonts w:ascii="Times New Roman" w:eastAsia="Arial" w:hAnsi="Times New Roman" w:cs="Times New Roman"/>
        </w:rPr>
        <w:t>150</w:t>
      </w:r>
      <w:r w:rsidR="005F1B5F">
        <w:rPr>
          <w:rFonts w:ascii="Times New Roman" w:eastAsia="Arial" w:hAnsi="Times New Roman" w:cs="Times New Roman"/>
        </w:rPr>
        <w:t xml:space="preserve"> </w:t>
      </w:r>
      <w:r w:rsidR="00D92237">
        <w:rPr>
          <w:rFonts w:ascii="Times New Roman" w:eastAsia="Arial" w:hAnsi="Times New Roman" w:cs="Times New Roman"/>
        </w:rPr>
        <w:t>Darłowo</w:t>
      </w:r>
      <w:r w:rsidR="005F1B5F">
        <w:rPr>
          <w:rFonts w:ascii="Times New Roman" w:eastAsia="Arial" w:hAnsi="Times New Roman" w:cs="Times New Roman"/>
        </w:rPr>
        <w:t>;</w:t>
      </w:r>
    </w:p>
    <w:p w:rsidR="00223ABE" w:rsidRPr="00223ABE" w:rsidRDefault="003F4AAB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="00223ABE" w:rsidRPr="00223ABE">
        <w:rPr>
          <w:rFonts w:ascii="Times New Roman" w:eastAsia="Arial" w:hAnsi="Times New Roman" w:cs="Times New Roman"/>
        </w:rPr>
        <w:t xml:space="preserve"> wyznacz</w:t>
      </w:r>
      <w:r>
        <w:rPr>
          <w:rFonts w:ascii="Times New Roman" w:eastAsia="Arial" w:hAnsi="Times New Roman" w:cs="Times New Roman"/>
        </w:rPr>
        <w:t>ył</w:t>
      </w:r>
      <w:r w:rsidR="00223ABE" w:rsidRPr="00223ABE">
        <w:rPr>
          <w:rFonts w:ascii="Times New Roman" w:eastAsia="Arial" w:hAnsi="Times New Roman" w:cs="Times New Roman"/>
        </w:rPr>
        <w:t xml:space="preserve"> osob</w:t>
      </w:r>
      <w:r>
        <w:rPr>
          <w:rFonts w:ascii="Times New Roman" w:eastAsia="Arial" w:hAnsi="Times New Roman" w:cs="Times New Roman"/>
        </w:rPr>
        <w:t>ę</w:t>
      </w:r>
      <w:r w:rsidR="00223ABE" w:rsidRPr="00223ABE">
        <w:rPr>
          <w:rFonts w:ascii="Times New Roman" w:eastAsia="Arial" w:hAnsi="Times New Roman" w:cs="Times New Roman"/>
        </w:rPr>
        <w:t xml:space="preserve"> nadzorująca przestrzeganie z</w:t>
      </w:r>
      <w:r w:rsidR="007C1898">
        <w:rPr>
          <w:rFonts w:ascii="Times New Roman" w:eastAsia="Arial" w:hAnsi="Times New Roman" w:cs="Times New Roman"/>
        </w:rPr>
        <w:t>asad ochrony danych - kontakt z </w:t>
      </w:r>
      <w:r w:rsidR="00223ABE" w:rsidRPr="00223ABE">
        <w:rPr>
          <w:rFonts w:ascii="Times New Roman" w:eastAsia="Arial" w:hAnsi="Times New Roman" w:cs="Times New Roman"/>
        </w:rPr>
        <w:t xml:space="preserve">Inspektorem Ochrony Danych – e-mail: </w:t>
      </w:r>
      <w:r>
        <w:rPr>
          <w:rFonts w:ascii="Times New Roman" w:eastAsia="Arial" w:hAnsi="Times New Roman" w:cs="Times New Roman"/>
          <w:color w:val="2E74B5"/>
        </w:rPr>
        <w:t>iod</w:t>
      </w:r>
      <w:r w:rsidR="00223ABE" w:rsidRPr="00223ABE">
        <w:rPr>
          <w:rFonts w:ascii="Times New Roman" w:eastAsia="Arial" w:hAnsi="Times New Roman" w:cs="Times New Roman"/>
          <w:color w:val="2E74B5"/>
        </w:rPr>
        <w:t>@</w:t>
      </w:r>
      <w:r>
        <w:rPr>
          <w:rFonts w:ascii="Times New Roman" w:eastAsia="Arial" w:hAnsi="Times New Roman" w:cs="Times New Roman"/>
          <w:color w:val="2E74B5"/>
        </w:rPr>
        <w:t>gminadarlowo</w:t>
      </w:r>
      <w:r w:rsidR="00223ABE" w:rsidRPr="00223ABE">
        <w:rPr>
          <w:rFonts w:ascii="Times New Roman" w:eastAsia="Arial" w:hAnsi="Times New Roman" w:cs="Times New Roman"/>
          <w:color w:val="2E74B5"/>
        </w:rPr>
        <w:t>.pl</w:t>
      </w:r>
      <w:r w:rsidR="005F1B5F">
        <w:rPr>
          <w:rFonts w:ascii="Times New Roman" w:eastAsia="Arial" w:hAnsi="Times New Roman" w:cs="Times New Roman"/>
          <w:color w:val="2E74B5"/>
        </w:rPr>
        <w:t>;</w:t>
      </w:r>
    </w:p>
    <w:p w:rsidR="00223ABE" w:rsidRPr="00223ABE" w:rsidRDefault="00223ABE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5F1B5F">
        <w:rPr>
          <w:rFonts w:ascii="Times New Roman" w:eastAsia="Arial" w:hAnsi="Times New Roman" w:cs="Times New Roman"/>
        </w:rPr>
        <w:t xml:space="preserve">prowadzonym zgodnie z ustawą z dnia 11 września 2019r. – Prawo zamówień publicznych (Dz. U. z 2019r. poz. 2019 z późn. zm.) zwaną dalej „ustawą </w:t>
      </w:r>
      <w:proofErr w:type="spellStart"/>
      <w:r w:rsidR="005F1B5F">
        <w:rPr>
          <w:rFonts w:ascii="Times New Roman" w:eastAsia="Arial" w:hAnsi="Times New Roman" w:cs="Times New Roman"/>
        </w:rPr>
        <w:t>Pzp</w:t>
      </w:r>
      <w:proofErr w:type="spellEnd"/>
      <w:r w:rsidR="005F1B5F">
        <w:rPr>
          <w:rFonts w:ascii="Times New Roman" w:eastAsia="Arial" w:hAnsi="Times New Roman" w:cs="Times New Roman"/>
        </w:rPr>
        <w:t>”;</w:t>
      </w:r>
    </w:p>
    <w:p w:rsidR="00223ABE" w:rsidRPr="005F1B5F" w:rsidRDefault="00223ABE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lastRenderedPageBreak/>
        <w:t>Odbiorcami Pani/Pana danych osobowych będą osoby lub podmioty, którym udostępniona zostanie dokumentacja postępowania w opar</w:t>
      </w:r>
      <w:r w:rsidR="007C1898">
        <w:rPr>
          <w:rFonts w:ascii="Times New Roman" w:eastAsia="Arial" w:hAnsi="Times New Roman" w:cs="Times New Roman"/>
        </w:rPr>
        <w:t>ciu o</w:t>
      </w:r>
      <w:r w:rsidRPr="00223ABE">
        <w:rPr>
          <w:rFonts w:ascii="Times New Roman" w:eastAsia="Arial" w:hAnsi="Times New Roman" w:cs="Times New Roman"/>
        </w:rPr>
        <w:t xml:space="preserve"> ust</w:t>
      </w:r>
      <w:r w:rsidR="007C1898">
        <w:rPr>
          <w:rFonts w:ascii="Times New Roman" w:eastAsia="Arial" w:hAnsi="Times New Roman" w:cs="Times New Roman"/>
        </w:rPr>
        <w:t>awę z dnia 11 września 2019</w:t>
      </w:r>
      <w:r w:rsidRPr="00223ABE">
        <w:rPr>
          <w:rFonts w:ascii="Times New Roman" w:eastAsia="Arial" w:hAnsi="Times New Roman" w:cs="Times New Roman"/>
        </w:rPr>
        <w:t xml:space="preserve"> r. – Prawo zamówień public</w:t>
      </w:r>
      <w:r w:rsidR="007C1898">
        <w:rPr>
          <w:rFonts w:ascii="Times New Roman" w:eastAsia="Arial" w:hAnsi="Times New Roman" w:cs="Times New Roman"/>
        </w:rPr>
        <w:t>znych (Dz. U. z 2019r. poz. 2019 z późn. zm.</w:t>
      </w:r>
      <w:r w:rsidRPr="00223ABE">
        <w:rPr>
          <w:rFonts w:ascii="Times New Roman" w:eastAsia="Arial" w:hAnsi="Times New Roman" w:cs="Times New Roman"/>
        </w:rPr>
        <w:t xml:space="preserve">), dalej „ustawa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”;</w:t>
      </w:r>
    </w:p>
    <w:p w:rsidR="00223ABE" w:rsidRPr="005F1B5F" w:rsidRDefault="00223ABE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będą </w:t>
      </w:r>
      <w:r w:rsidR="007C1898">
        <w:rPr>
          <w:rFonts w:ascii="Times New Roman" w:eastAsia="Arial" w:hAnsi="Times New Roman" w:cs="Times New Roman"/>
        </w:rPr>
        <w:t>przechowywane, zgodnie z art. 78</w:t>
      </w:r>
      <w:r w:rsidRPr="00223ABE">
        <w:rPr>
          <w:rFonts w:ascii="Times New Roman" w:eastAsia="Arial" w:hAnsi="Times New Roman" w:cs="Times New Roman"/>
        </w:rPr>
        <w:t xml:space="preserve"> ust</w:t>
      </w:r>
      <w:r w:rsidR="007C1898">
        <w:rPr>
          <w:rFonts w:ascii="Times New Roman" w:eastAsia="Arial" w:hAnsi="Times New Roman" w:cs="Times New Roman"/>
        </w:rPr>
        <w:t xml:space="preserve">awy </w:t>
      </w:r>
      <w:proofErr w:type="spellStart"/>
      <w:r w:rsidR="007C1898">
        <w:rPr>
          <w:rFonts w:ascii="Times New Roman" w:eastAsia="Arial" w:hAnsi="Times New Roman" w:cs="Times New Roman"/>
        </w:rPr>
        <w:t>Pzp</w:t>
      </w:r>
      <w:proofErr w:type="spellEnd"/>
      <w:r w:rsidR="007C1898">
        <w:rPr>
          <w:rFonts w:ascii="Times New Roman" w:eastAsia="Arial" w:hAnsi="Times New Roman" w:cs="Times New Roman"/>
        </w:rPr>
        <w:t xml:space="preserve">, przez okres 4 </w:t>
      </w:r>
      <w:r w:rsidRPr="00223ABE">
        <w:rPr>
          <w:rFonts w:ascii="Times New Roman" w:eastAsia="Arial" w:hAnsi="Times New Roman" w:cs="Times New Roman"/>
        </w:rPr>
        <w:t>lat od dnia zakończenia postępowania o udzielenie zamówienia, a jeżeli czas trwania umowy przekracza 4 lata, okres przechowywania obejmuje cały czas trwania umowy;</w:t>
      </w:r>
    </w:p>
    <w:p w:rsidR="00223ABE" w:rsidRPr="005F1B5F" w:rsidRDefault="00223ABE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Obowiązek podania przez Panią/Pana danych osobowych bezpośrednio Pani/Pana dotyczących jest wymogiem ustawowym określonym w przepisach ust</w:t>
      </w:r>
      <w:r w:rsidR="005F1B5F">
        <w:rPr>
          <w:rFonts w:ascii="Times New Roman" w:eastAsia="Arial" w:hAnsi="Times New Roman" w:cs="Times New Roman"/>
        </w:rPr>
        <w:t xml:space="preserve">awy </w:t>
      </w:r>
      <w:proofErr w:type="spellStart"/>
      <w:r w:rsidR="005F1B5F">
        <w:rPr>
          <w:rFonts w:ascii="Times New Roman" w:eastAsia="Arial" w:hAnsi="Times New Roman" w:cs="Times New Roman"/>
        </w:rPr>
        <w:t>Pzp</w:t>
      </w:r>
      <w:proofErr w:type="spellEnd"/>
      <w:r w:rsidR="005F1B5F">
        <w:rPr>
          <w:rFonts w:ascii="Times New Roman" w:eastAsia="Arial" w:hAnsi="Times New Roman" w:cs="Times New Roman"/>
        </w:rPr>
        <w:t>, związanym z udziałem w </w:t>
      </w:r>
      <w:r w:rsidRPr="00223ABE">
        <w:rPr>
          <w:rFonts w:ascii="Times New Roman" w:eastAsia="Arial" w:hAnsi="Times New Roman" w:cs="Times New Roman"/>
        </w:rPr>
        <w:t xml:space="preserve">postępowaniu o udzielenie zamówienia publicznego; konsekwencje niepodania określonych danych wynikają z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;</w:t>
      </w:r>
    </w:p>
    <w:p w:rsidR="00223ABE" w:rsidRPr="00223ABE" w:rsidRDefault="00223ABE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odniesieniu do Pani/Pana danych osobowych decyzje nie będą podejmowane w sposób zautomatyzowany, stosowanie do art. 22 RODO;</w:t>
      </w:r>
    </w:p>
    <w:p w:rsidR="00223ABE" w:rsidRPr="005F1B5F" w:rsidRDefault="00223ABE" w:rsidP="00DC61D7">
      <w:pPr>
        <w:numPr>
          <w:ilvl w:val="0"/>
          <w:numId w:val="15"/>
        </w:numPr>
        <w:tabs>
          <w:tab w:val="left" w:pos="380"/>
        </w:tabs>
        <w:spacing w:after="0" w:line="240" w:lineRule="auto"/>
        <w:ind w:left="1134" w:hanging="425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Posiada Pani/Pan:</w:t>
      </w:r>
    </w:p>
    <w:p w:rsidR="00A7374E" w:rsidRDefault="00223ABE" w:rsidP="00DC61D7">
      <w:pPr>
        <w:numPr>
          <w:ilvl w:val="1"/>
          <w:numId w:val="16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15 RODO prawo dostępu do danych osobowych Pani/Pana dotyczących;</w:t>
      </w:r>
    </w:p>
    <w:p w:rsidR="00A7374E" w:rsidRDefault="00223ABE" w:rsidP="00DC61D7">
      <w:pPr>
        <w:numPr>
          <w:ilvl w:val="1"/>
          <w:numId w:val="16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na podstawie art. 16 RODO prawo do sprostowania Pani/Pana danych</w:t>
      </w:r>
      <w:r w:rsidR="005F1B5F" w:rsidRPr="00A7374E">
        <w:rPr>
          <w:rFonts w:ascii="Times New Roman" w:eastAsia="Arial" w:hAnsi="Times New Roman" w:cs="Times New Roman"/>
        </w:rPr>
        <w:t xml:space="preserve"> osobowych</w:t>
      </w:r>
      <w:r w:rsidRPr="00A7374E">
        <w:rPr>
          <w:rFonts w:ascii="Times New Roman" w:eastAsia="Arial" w:hAnsi="Times New Roman" w:cs="Times New Roman"/>
        </w:rPr>
        <w:t>;</w:t>
      </w:r>
    </w:p>
    <w:p w:rsidR="00A7374E" w:rsidRDefault="00223ABE" w:rsidP="00DC61D7">
      <w:pPr>
        <w:numPr>
          <w:ilvl w:val="1"/>
          <w:numId w:val="16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na podstawie art. 18 RODO prawo żądania od administratora ograniczenia przetwarzania danych osobowych z zastrzeżeniem przypadków, o któryc</w:t>
      </w:r>
      <w:r w:rsidR="005F1B5F" w:rsidRPr="00A7374E">
        <w:rPr>
          <w:rFonts w:ascii="Times New Roman" w:eastAsia="Arial" w:hAnsi="Times New Roman" w:cs="Times New Roman"/>
        </w:rPr>
        <w:t>h mowa w art. 18 ust. 2 RODO</w:t>
      </w:r>
      <w:r w:rsidRPr="00A7374E">
        <w:rPr>
          <w:rFonts w:ascii="Times New Roman" w:eastAsia="Arial" w:hAnsi="Times New Roman" w:cs="Times New Roman"/>
        </w:rPr>
        <w:t>;</w:t>
      </w:r>
    </w:p>
    <w:p w:rsidR="00223ABE" w:rsidRPr="00A7374E" w:rsidRDefault="00223ABE" w:rsidP="00DC61D7">
      <w:pPr>
        <w:numPr>
          <w:ilvl w:val="1"/>
          <w:numId w:val="16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:rsidR="00223ABE" w:rsidRPr="005F1B5F" w:rsidRDefault="00223ABE" w:rsidP="00DC61D7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1134" w:hanging="436"/>
        <w:jc w:val="both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t>Nie przysługuje Pani/Panu:</w:t>
      </w:r>
    </w:p>
    <w:p w:rsidR="00223ABE" w:rsidRPr="00223ABE" w:rsidRDefault="00223ABE" w:rsidP="00DC61D7">
      <w:pPr>
        <w:numPr>
          <w:ilvl w:val="1"/>
          <w:numId w:val="16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związku z art. 17 ust. 3 lit. b, d lub e RODO prawo do usunięcia danych osobowych;</w:t>
      </w:r>
    </w:p>
    <w:p w:rsidR="00223ABE" w:rsidRPr="005F1B5F" w:rsidRDefault="00223ABE" w:rsidP="00DC61D7">
      <w:pPr>
        <w:numPr>
          <w:ilvl w:val="1"/>
          <w:numId w:val="16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przenoszenia danych osobowych, o którym mowa w art. 20 RODO;</w:t>
      </w:r>
    </w:p>
    <w:p w:rsidR="005F1B5F" w:rsidRPr="007C1898" w:rsidRDefault="00223ABE" w:rsidP="00DC61D7">
      <w:pPr>
        <w:numPr>
          <w:ilvl w:val="1"/>
          <w:numId w:val="16"/>
        </w:numPr>
        <w:tabs>
          <w:tab w:val="left" w:pos="700"/>
        </w:tabs>
        <w:spacing w:after="0" w:line="240" w:lineRule="auto"/>
        <w:ind w:left="1418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:rsidR="00684043" w:rsidRPr="00DC680D" w:rsidRDefault="005F1B5F" w:rsidP="00484032">
      <w:pPr>
        <w:pStyle w:val="Akapitzlist"/>
        <w:numPr>
          <w:ilvl w:val="1"/>
          <w:numId w:val="37"/>
        </w:numPr>
        <w:tabs>
          <w:tab w:val="left" w:pos="700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</w:rPr>
      </w:pPr>
      <w:r w:rsidRPr="00DC680D">
        <w:rPr>
          <w:rFonts w:ascii="Times New Roman" w:eastAsia="Arial" w:hAnsi="Times New Roman" w:cs="Times New Roman"/>
        </w:rPr>
        <w:t>Do spraw nieuregulowanych w niniejszej specyfikacji warunków zamówienia mają zastosowanie przepisy ustawy z dnia 11 września 2019 roku Prawo zamówień publicznych (Dz. U. z 2019 r. poz. 2019 ze zm.) oraz przepisy Kodeksu cywilnego.</w:t>
      </w:r>
      <w:r w:rsidR="00684043" w:rsidRPr="00DC680D">
        <w:rPr>
          <w:rFonts w:ascii="Times New Roman" w:eastAsia="Arial" w:hAnsi="Times New Roman" w:cs="Times New Roman"/>
        </w:rPr>
        <w:br w:type="page"/>
      </w:r>
    </w:p>
    <w:p w:rsidR="005F1B5F" w:rsidRDefault="005F1B5F" w:rsidP="005F1B5F">
      <w:pPr>
        <w:spacing w:line="0" w:lineRule="atLeast"/>
        <w:ind w:left="540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lastRenderedPageBreak/>
        <w:t>Załącznikami do niniejszego dokumentu są:</w:t>
      </w:r>
    </w:p>
    <w:tbl>
      <w:tblPr>
        <w:tblStyle w:val="Tabela-Siatka"/>
        <w:tblW w:w="9351" w:type="dxa"/>
        <w:tblLook w:val="04A0"/>
      </w:tblPr>
      <w:tblGrid>
        <w:gridCol w:w="1271"/>
        <w:gridCol w:w="8080"/>
      </w:tblGrid>
      <w:tr w:rsidR="00B60564" w:rsidTr="00AA6922">
        <w:tc>
          <w:tcPr>
            <w:tcW w:w="1271" w:type="dxa"/>
            <w:shd w:val="clear" w:color="auto" w:fill="D9D9D9" w:themeFill="background1" w:themeFillShade="D9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Nazwa załącznika</w:t>
            </w:r>
          </w:p>
        </w:tc>
      </w:tr>
      <w:tr w:rsidR="00B60564" w:rsidTr="00AA6922">
        <w:tc>
          <w:tcPr>
            <w:tcW w:w="1271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8080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formularza ofertowego</w:t>
            </w:r>
          </w:p>
        </w:tc>
      </w:tr>
      <w:tr w:rsidR="00B60564" w:rsidTr="00AA6922">
        <w:tc>
          <w:tcPr>
            <w:tcW w:w="1271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8080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oświadczenia o niepodleganiu wykluczeniu oraz spełnianiu warunków udziału</w:t>
            </w:r>
          </w:p>
        </w:tc>
      </w:tr>
      <w:tr w:rsidR="00B60564" w:rsidTr="00AA6922">
        <w:tc>
          <w:tcPr>
            <w:tcW w:w="1271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3.</w:t>
            </w:r>
          </w:p>
        </w:tc>
        <w:tc>
          <w:tcPr>
            <w:tcW w:w="8080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zobowiązania podmiotów, na których Wykonawca polega, do oddania mu do dyspozycji niezbędnych zasobów na potrzeby realizacji zamówienia</w:t>
            </w:r>
          </w:p>
        </w:tc>
      </w:tr>
      <w:tr w:rsidR="00B60564" w:rsidTr="00AA6922">
        <w:tc>
          <w:tcPr>
            <w:tcW w:w="1271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4.</w:t>
            </w:r>
          </w:p>
        </w:tc>
        <w:tc>
          <w:tcPr>
            <w:tcW w:w="8080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Projektowane postanowienia umowy</w:t>
            </w:r>
          </w:p>
        </w:tc>
      </w:tr>
      <w:tr w:rsidR="00B60564" w:rsidTr="00AA6922">
        <w:tc>
          <w:tcPr>
            <w:tcW w:w="1271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5.</w:t>
            </w:r>
          </w:p>
        </w:tc>
        <w:tc>
          <w:tcPr>
            <w:tcW w:w="8080" w:type="dxa"/>
          </w:tcPr>
          <w:p w:rsidR="00B60564" w:rsidRPr="004B427F" w:rsidRDefault="00B60564" w:rsidP="00AA6922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Formularz cenowy </w:t>
            </w:r>
          </w:p>
        </w:tc>
      </w:tr>
    </w:tbl>
    <w:p w:rsidR="00B60564" w:rsidRDefault="00B60564" w:rsidP="005F1B5F">
      <w:pPr>
        <w:spacing w:line="0" w:lineRule="atLeast"/>
        <w:ind w:left="540"/>
        <w:rPr>
          <w:rFonts w:ascii="Times New Roman" w:eastAsia="Arial" w:hAnsi="Times New Roman" w:cs="Times New Roman"/>
        </w:rPr>
      </w:pPr>
    </w:p>
    <w:p w:rsidR="009C1756" w:rsidRPr="0069565E" w:rsidRDefault="009C1756" w:rsidP="002C3D2F">
      <w:pPr>
        <w:tabs>
          <w:tab w:val="left" w:pos="6521"/>
        </w:tabs>
        <w:spacing w:line="0" w:lineRule="atLeast"/>
        <w:ind w:right="-19"/>
        <w:jc w:val="both"/>
        <w:rPr>
          <w:rFonts w:ascii="Times New Roman" w:hAnsi="Times New Roman" w:cs="Times New Roman"/>
          <w:sz w:val="18"/>
          <w:szCs w:val="18"/>
        </w:rPr>
      </w:pPr>
    </w:p>
    <w:sectPr w:rsidR="009C1756" w:rsidRPr="0069565E" w:rsidSect="00E72C1A">
      <w:footerReference w:type="default" r:id="rId12"/>
      <w:pgSz w:w="11906" w:h="16838"/>
      <w:pgMar w:top="1418" w:right="1418" w:bottom="1418" w:left="1418" w:header="284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531BC6F" w15:done="0"/>
  <w15:commentEx w15:paraId="3C3B90FE" w15:done="0"/>
  <w15:commentEx w15:paraId="39D3C2C5" w15:done="0"/>
  <w15:commentEx w15:paraId="6C7BD5E1" w15:done="0"/>
  <w15:commentEx w15:paraId="08BABD94" w15:done="0"/>
  <w15:commentEx w15:paraId="7E95D596" w15:done="0"/>
  <w15:commentEx w15:paraId="1C3B63E2" w15:done="0"/>
  <w15:commentEx w15:paraId="3FD97AAB" w15:done="0"/>
  <w15:commentEx w15:paraId="109A5BAF" w15:done="0"/>
  <w15:commentEx w15:paraId="3ADBE4AD" w15:done="0"/>
  <w15:commentEx w15:paraId="664399F0" w15:done="0"/>
  <w15:commentEx w15:paraId="06B0389D" w15:done="0"/>
  <w15:commentEx w15:paraId="07601706" w15:done="0"/>
  <w15:commentEx w15:paraId="40D5124C" w15:done="0"/>
  <w15:commentEx w15:paraId="5F558D2E" w15:done="0"/>
  <w15:commentEx w15:paraId="36AECDF7" w15:done="0"/>
  <w15:commentEx w15:paraId="58D1955C" w15:done="0"/>
  <w15:commentEx w15:paraId="6CABFB6A" w15:done="0"/>
  <w15:commentEx w15:paraId="7FAF47DE" w15:done="0"/>
  <w15:commentEx w15:paraId="23095B33" w15:done="0"/>
  <w15:commentEx w15:paraId="572F52BB" w15:done="0"/>
  <w15:commentEx w15:paraId="5459B609" w15:done="0"/>
  <w15:commentEx w15:paraId="23B797AC" w15:done="0"/>
  <w15:commentEx w15:paraId="384EAB54" w15:done="0"/>
  <w15:commentEx w15:paraId="75244493" w15:done="0"/>
  <w15:commentEx w15:paraId="1E1FCA0F" w15:done="0"/>
  <w15:commentEx w15:paraId="3BF72B43" w15:done="0"/>
  <w15:commentEx w15:paraId="37EC54BD" w15:done="0"/>
  <w15:commentEx w15:paraId="5A4DC9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CA421" w16cex:dateUtc="2021-07-04T19:18:00Z"/>
  <w16cex:commentExtensible w16cex:durableId="248D2B35" w16cex:dateUtc="2021-07-05T04:54:00Z"/>
  <w16cex:commentExtensible w16cex:durableId="248CA124" w16cex:dateUtc="2021-07-04T19:05:00Z"/>
  <w16cex:commentExtensible w16cex:durableId="248CA31D" w16cex:dateUtc="2021-07-04T19:14:00Z"/>
  <w16cex:commentExtensible w16cex:durableId="248CA32D" w16cex:dateUtc="2021-07-04T19:14:00Z"/>
  <w16cex:commentExtensible w16cex:durableId="248CA33D" w16cex:dateUtc="2021-07-04T19:14:00Z"/>
  <w16cex:commentExtensible w16cex:durableId="248CA4CF" w16cex:dateUtc="2021-07-04T19:21:00Z"/>
  <w16cex:commentExtensible w16cex:durableId="248CA51D" w16cex:dateUtc="2021-07-04T19:22:00Z"/>
  <w16cex:commentExtensible w16cex:durableId="248CA58D" w16cex:dateUtc="2021-07-04T19:24:00Z"/>
  <w16cex:commentExtensible w16cex:durableId="248CA646" w16cex:dateUtc="2021-07-04T19:27:00Z"/>
  <w16cex:commentExtensible w16cex:durableId="248CA691" w16cex:dateUtc="2021-07-04T19:28:00Z"/>
  <w16cex:commentExtensible w16cex:durableId="248CA6B8" w16cex:dateUtc="2021-07-04T19:29:00Z"/>
  <w16cex:commentExtensible w16cex:durableId="248CA6DF" w16cex:dateUtc="2021-07-04T19:30:00Z"/>
  <w16cex:commentExtensible w16cex:durableId="248CB346" w16cex:dateUtc="2021-07-04T20:23:00Z"/>
  <w16cex:commentExtensible w16cex:durableId="248CB36E" w16cex:dateUtc="2021-07-04T20:23:00Z"/>
  <w16cex:commentExtensible w16cex:durableId="248D2BFC" w16cex:dateUtc="2021-07-05T04:58:00Z"/>
  <w16cex:commentExtensible w16cex:durableId="248CBD9C" w16cex:dateUtc="2021-07-04T21:07:00Z"/>
  <w16cex:commentExtensible w16cex:durableId="248CC332" w16cex:dateUtc="2021-07-04T21:30:00Z"/>
  <w16cex:commentExtensible w16cex:durableId="248CBB21" w16cex:dateUtc="2021-07-04T20:56:00Z"/>
  <w16cex:commentExtensible w16cex:durableId="248CBC28" w16cex:dateUtc="2021-07-04T21:00:00Z"/>
  <w16cex:commentExtensible w16cex:durableId="248CC14A" w16cex:dateUtc="2021-07-04T21:22:00Z"/>
  <w16cex:commentExtensible w16cex:durableId="248CC1E6" w16cex:dateUtc="2021-07-04T21:25:00Z"/>
  <w16cex:commentExtensible w16cex:durableId="248CC6E5" w16cex:dateUtc="2021-07-04T21:46:00Z"/>
  <w16cex:commentExtensible w16cex:durableId="248CC7A3" w16cex:dateUtc="2021-07-04T21:49:00Z"/>
  <w16cex:commentExtensible w16cex:durableId="248D258B" w16cex:dateUtc="2021-07-05T04:30:00Z"/>
  <w16cex:commentExtensible w16cex:durableId="248D25C1" w16cex:dateUtc="2021-07-05T04:31:00Z"/>
  <w16cex:commentExtensible w16cex:durableId="248D2636" w16cex:dateUtc="2021-07-05T04:33:00Z"/>
  <w16cex:commentExtensible w16cex:durableId="248D23C3" w16cex:dateUtc="2021-07-05T04:22:00Z"/>
  <w16cex:commentExtensible w16cex:durableId="248D23FD" w16cex:dateUtc="2021-07-05T04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531BC6F" w16cid:durableId="248CA421"/>
  <w16cid:commentId w16cid:paraId="3C3B90FE" w16cid:durableId="248D2B35"/>
  <w16cid:commentId w16cid:paraId="39D3C2C5" w16cid:durableId="248CA124"/>
  <w16cid:commentId w16cid:paraId="6C7BD5E1" w16cid:durableId="248CA31D"/>
  <w16cid:commentId w16cid:paraId="08BABD94" w16cid:durableId="248CA32D"/>
  <w16cid:commentId w16cid:paraId="7E95D596" w16cid:durableId="248CA33D"/>
  <w16cid:commentId w16cid:paraId="1C3B63E2" w16cid:durableId="248CA4CF"/>
  <w16cid:commentId w16cid:paraId="3FD97AAB" w16cid:durableId="248CA51D"/>
  <w16cid:commentId w16cid:paraId="109A5BAF" w16cid:durableId="248CA58D"/>
  <w16cid:commentId w16cid:paraId="3ADBE4AD" w16cid:durableId="248CA646"/>
  <w16cid:commentId w16cid:paraId="664399F0" w16cid:durableId="248CA691"/>
  <w16cid:commentId w16cid:paraId="06B0389D" w16cid:durableId="248CA6B8"/>
  <w16cid:commentId w16cid:paraId="07601706" w16cid:durableId="248CA6DF"/>
  <w16cid:commentId w16cid:paraId="40D5124C" w16cid:durableId="248CB346"/>
  <w16cid:commentId w16cid:paraId="5F558D2E" w16cid:durableId="248CB36E"/>
  <w16cid:commentId w16cid:paraId="36AECDF7" w16cid:durableId="248D2BFC"/>
  <w16cid:commentId w16cid:paraId="58D1955C" w16cid:durableId="248CBD9C"/>
  <w16cid:commentId w16cid:paraId="6CABFB6A" w16cid:durableId="248CC332"/>
  <w16cid:commentId w16cid:paraId="7FAF47DE" w16cid:durableId="248CBB21"/>
  <w16cid:commentId w16cid:paraId="23095B33" w16cid:durableId="248CBC28"/>
  <w16cid:commentId w16cid:paraId="572F52BB" w16cid:durableId="248CC14A"/>
  <w16cid:commentId w16cid:paraId="5459B609" w16cid:durableId="248CC1E6"/>
  <w16cid:commentId w16cid:paraId="23B797AC" w16cid:durableId="248CC6E5"/>
  <w16cid:commentId w16cid:paraId="384EAB54" w16cid:durableId="248CC7A3"/>
  <w16cid:commentId w16cid:paraId="75244493" w16cid:durableId="248D258B"/>
  <w16cid:commentId w16cid:paraId="1E1FCA0F" w16cid:durableId="248D25C1"/>
  <w16cid:commentId w16cid:paraId="3BF72B43" w16cid:durableId="248D2636"/>
  <w16cid:commentId w16cid:paraId="37EC54BD" w16cid:durableId="248D23C3"/>
  <w16cid:commentId w16cid:paraId="5A4DC937" w16cid:durableId="248D23F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FA4" w:rsidRDefault="00582FA4" w:rsidP="00E97871">
      <w:pPr>
        <w:spacing w:after="0" w:line="240" w:lineRule="auto"/>
      </w:pPr>
      <w:r>
        <w:separator/>
      </w:r>
    </w:p>
  </w:endnote>
  <w:endnote w:type="continuationSeparator" w:id="0">
    <w:p w:rsidR="00582FA4" w:rsidRDefault="00582FA4" w:rsidP="00E9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0899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D4AF9" w:rsidRDefault="008A593E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C56855">
            <w:rPr>
              <w:noProof/>
            </w:rPr>
            <w:t>9</w:t>
          </w:r>
        </w:fldSimple>
        <w:r w:rsidR="009D4AF9">
          <w:t xml:space="preserve"> | </w:t>
        </w:r>
        <w:r w:rsidR="009D4AF9">
          <w:rPr>
            <w:color w:val="7F7F7F" w:themeColor="background1" w:themeShade="7F"/>
            <w:spacing w:val="60"/>
          </w:rPr>
          <w:t>Strona</w:t>
        </w:r>
      </w:p>
    </w:sdtContent>
  </w:sdt>
  <w:p w:rsidR="009D4AF9" w:rsidRDefault="009D4AF9">
    <w:pPr>
      <w:pStyle w:val="Stopka"/>
    </w:pPr>
  </w:p>
  <w:p w:rsidR="009D4AF9" w:rsidRDefault="009D4AF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FA4" w:rsidRDefault="00582FA4" w:rsidP="00E97871">
      <w:pPr>
        <w:spacing w:after="0" w:line="240" w:lineRule="auto"/>
      </w:pPr>
      <w:r>
        <w:separator/>
      </w:r>
    </w:p>
  </w:footnote>
  <w:footnote w:type="continuationSeparator" w:id="0">
    <w:p w:rsidR="00582FA4" w:rsidRDefault="00582FA4" w:rsidP="00E97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szCs w:val="24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kern w:val="0"/>
        <w:sz w:val="23"/>
        <w:szCs w:val="23"/>
      </w:r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Calibri"/>
        <w:color w:val="000000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/>
      </w:rPr>
    </w:lvl>
  </w:abstractNum>
  <w:abstractNum w:abstractNumId="7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  <w:b/>
        <w:color w:val="000000"/>
        <w:ker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  <w:b/>
        <w:color w:val="000000"/>
        <w:ker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  <w:b/>
        <w:color w:val="000000"/>
        <w:ker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8">
    <w:nsid w:val="00000012"/>
    <w:multiLevelType w:val="single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b/>
      </w:rPr>
    </w:lvl>
  </w:abstractNum>
  <w:abstractNum w:abstractNumId="9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i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1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12">
    <w:nsid w:val="0000001C"/>
    <w:multiLevelType w:val="singleLevel"/>
    <w:tmpl w:val="0000001C"/>
    <w:name w:val="WW8Num28"/>
    <w:lvl w:ilvl="0">
      <w:start w:val="3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</w:abstractNum>
  <w:abstractNum w:abstractNumId="13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14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  <w:color w:val="00000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95" w:hanging="360"/>
      </w:pPr>
      <w:rPr>
        <w:color w:val="000000"/>
        <w:szCs w:val="24"/>
      </w:rPr>
    </w:lvl>
  </w:abstractNum>
  <w:abstractNum w:abstractNumId="1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Cs w:val="0"/>
        <w:color w:val="000000"/>
        <w:kern w:val="0"/>
        <w:sz w:val="23"/>
        <w:szCs w:val="23"/>
      </w:rPr>
    </w:lvl>
  </w:abstractNum>
  <w:abstractNum w:abstractNumId="19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color w:val="000000"/>
        <w:kern w:val="0"/>
        <w:sz w:val="24"/>
        <w:szCs w:val="24"/>
      </w:rPr>
    </w:lvl>
    <w:lvl w:ilvl="1"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41"/>
    <w:multiLevelType w:val="hybridMultilevel"/>
    <w:tmpl w:val="06B9476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33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>
    <w:nsid w:val="0E2F5109"/>
    <w:multiLevelType w:val="hybridMultilevel"/>
    <w:tmpl w:val="17E4F2D2"/>
    <w:lvl w:ilvl="0" w:tplc="04150017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37">
    <w:nsid w:val="1A1263E8"/>
    <w:multiLevelType w:val="hybridMultilevel"/>
    <w:tmpl w:val="00A877D6"/>
    <w:name w:val="WW8Num162222"/>
    <w:lvl w:ilvl="0" w:tplc="B7CA2DA8">
      <w:start w:val="1"/>
      <w:numFmt w:val="decimal"/>
      <w:lvlText w:val="%1."/>
      <w:lvlJc w:val="left"/>
      <w:pPr>
        <w:ind w:left="720" w:hanging="360"/>
      </w:pPr>
    </w:lvl>
    <w:lvl w:ilvl="1" w:tplc="CA62AC74" w:tentative="1">
      <w:start w:val="1"/>
      <w:numFmt w:val="lowerLetter"/>
      <w:lvlText w:val="%2."/>
      <w:lvlJc w:val="left"/>
      <w:pPr>
        <w:ind w:left="1440" w:hanging="360"/>
      </w:pPr>
    </w:lvl>
    <w:lvl w:ilvl="2" w:tplc="4E3CB9AA" w:tentative="1">
      <w:start w:val="1"/>
      <w:numFmt w:val="lowerRoman"/>
      <w:lvlText w:val="%3."/>
      <w:lvlJc w:val="right"/>
      <w:pPr>
        <w:ind w:left="2160" w:hanging="180"/>
      </w:pPr>
    </w:lvl>
    <w:lvl w:ilvl="3" w:tplc="2612FC7C" w:tentative="1">
      <w:start w:val="1"/>
      <w:numFmt w:val="decimal"/>
      <w:lvlText w:val="%4."/>
      <w:lvlJc w:val="left"/>
      <w:pPr>
        <w:ind w:left="2880" w:hanging="360"/>
      </w:pPr>
    </w:lvl>
    <w:lvl w:ilvl="4" w:tplc="B9A0C512" w:tentative="1">
      <w:start w:val="1"/>
      <w:numFmt w:val="lowerLetter"/>
      <w:lvlText w:val="%5."/>
      <w:lvlJc w:val="left"/>
      <w:pPr>
        <w:ind w:left="3600" w:hanging="360"/>
      </w:pPr>
    </w:lvl>
    <w:lvl w:ilvl="5" w:tplc="D2B0345C" w:tentative="1">
      <w:start w:val="1"/>
      <w:numFmt w:val="lowerRoman"/>
      <w:lvlText w:val="%6."/>
      <w:lvlJc w:val="right"/>
      <w:pPr>
        <w:ind w:left="4320" w:hanging="180"/>
      </w:pPr>
    </w:lvl>
    <w:lvl w:ilvl="6" w:tplc="05C4AD44" w:tentative="1">
      <w:start w:val="1"/>
      <w:numFmt w:val="decimal"/>
      <w:lvlText w:val="%7."/>
      <w:lvlJc w:val="left"/>
      <w:pPr>
        <w:ind w:left="5040" w:hanging="360"/>
      </w:pPr>
    </w:lvl>
    <w:lvl w:ilvl="7" w:tplc="A7AC1F52" w:tentative="1">
      <w:start w:val="1"/>
      <w:numFmt w:val="lowerLetter"/>
      <w:lvlText w:val="%8."/>
      <w:lvlJc w:val="left"/>
      <w:pPr>
        <w:ind w:left="5760" w:hanging="360"/>
      </w:pPr>
    </w:lvl>
    <w:lvl w:ilvl="8" w:tplc="11A4FF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1BF007C7"/>
    <w:multiLevelType w:val="hybridMultilevel"/>
    <w:tmpl w:val="B31CC8FC"/>
    <w:lvl w:ilvl="0" w:tplc="0415000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2">
    <w:nsid w:val="2035434B"/>
    <w:multiLevelType w:val="multilevel"/>
    <w:tmpl w:val="0F22E2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DB522D3"/>
    <w:multiLevelType w:val="hybridMultilevel"/>
    <w:tmpl w:val="7A4657AE"/>
    <w:lvl w:ilvl="0" w:tplc="0518BC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385B322A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3D6049D5"/>
    <w:multiLevelType w:val="hybridMultilevel"/>
    <w:tmpl w:val="7ED068E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3EB864A5"/>
    <w:multiLevelType w:val="hybridMultilevel"/>
    <w:tmpl w:val="B4FEF64A"/>
    <w:name w:val="WW8Num162"/>
    <w:lvl w:ilvl="0" w:tplc="210417D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44E8453F"/>
    <w:multiLevelType w:val="hybridMultilevel"/>
    <w:tmpl w:val="A4A865CC"/>
    <w:name w:val="WW8Num16222"/>
    <w:lvl w:ilvl="0" w:tplc="4874176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D98BEFA" w:tentative="1">
      <w:start w:val="1"/>
      <w:numFmt w:val="lowerLetter"/>
      <w:lvlText w:val="%2."/>
      <w:lvlJc w:val="left"/>
      <w:pPr>
        <w:ind w:left="1440" w:hanging="360"/>
      </w:pPr>
    </w:lvl>
    <w:lvl w:ilvl="2" w:tplc="332098A4" w:tentative="1">
      <w:start w:val="1"/>
      <w:numFmt w:val="lowerRoman"/>
      <w:lvlText w:val="%3."/>
      <w:lvlJc w:val="right"/>
      <w:pPr>
        <w:ind w:left="2160" w:hanging="180"/>
      </w:pPr>
    </w:lvl>
    <w:lvl w:ilvl="3" w:tplc="48625DDC" w:tentative="1">
      <w:start w:val="1"/>
      <w:numFmt w:val="decimal"/>
      <w:lvlText w:val="%4."/>
      <w:lvlJc w:val="left"/>
      <w:pPr>
        <w:ind w:left="2880" w:hanging="360"/>
      </w:pPr>
    </w:lvl>
    <w:lvl w:ilvl="4" w:tplc="2160C1F0" w:tentative="1">
      <w:start w:val="1"/>
      <w:numFmt w:val="lowerLetter"/>
      <w:lvlText w:val="%5."/>
      <w:lvlJc w:val="left"/>
      <w:pPr>
        <w:ind w:left="3600" w:hanging="360"/>
      </w:pPr>
    </w:lvl>
    <w:lvl w:ilvl="5" w:tplc="D0C847D2" w:tentative="1">
      <w:start w:val="1"/>
      <w:numFmt w:val="lowerRoman"/>
      <w:lvlText w:val="%6."/>
      <w:lvlJc w:val="right"/>
      <w:pPr>
        <w:ind w:left="4320" w:hanging="180"/>
      </w:pPr>
    </w:lvl>
    <w:lvl w:ilvl="6" w:tplc="C7A6B6FA" w:tentative="1">
      <w:start w:val="1"/>
      <w:numFmt w:val="decimal"/>
      <w:lvlText w:val="%7."/>
      <w:lvlJc w:val="left"/>
      <w:pPr>
        <w:ind w:left="5040" w:hanging="360"/>
      </w:pPr>
    </w:lvl>
    <w:lvl w:ilvl="7" w:tplc="48F2E164" w:tentative="1">
      <w:start w:val="1"/>
      <w:numFmt w:val="lowerLetter"/>
      <w:lvlText w:val="%8."/>
      <w:lvlJc w:val="left"/>
      <w:pPr>
        <w:ind w:left="5760" w:hanging="360"/>
      </w:pPr>
    </w:lvl>
    <w:lvl w:ilvl="8" w:tplc="482AF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4A3810E6"/>
    <w:multiLevelType w:val="multilevel"/>
    <w:tmpl w:val="9EC8D10E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4DFB5892"/>
    <w:multiLevelType w:val="hybridMultilevel"/>
    <w:tmpl w:val="943A1CEE"/>
    <w:name w:val="WW8Num1622"/>
    <w:lvl w:ilvl="0" w:tplc="EDC09A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62523AA6" w:tentative="1">
      <w:start w:val="1"/>
      <w:numFmt w:val="lowerLetter"/>
      <w:lvlText w:val="%2."/>
      <w:lvlJc w:val="left"/>
      <w:pPr>
        <w:ind w:left="1440" w:hanging="360"/>
      </w:pPr>
    </w:lvl>
    <w:lvl w:ilvl="2" w:tplc="67105218" w:tentative="1">
      <w:start w:val="1"/>
      <w:numFmt w:val="lowerRoman"/>
      <w:lvlText w:val="%3."/>
      <w:lvlJc w:val="right"/>
      <w:pPr>
        <w:ind w:left="2160" w:hanging="180"/>
      </w:pPr>
    </w:lvl>
    <w:lvl w:ilvl="3" w:tplc="BA82A176" w:tentative="1">
      <w:start w:val="1"/>
      <w:numFmt w:val="decimal"/>
      <w:lvlText w:val="%4."/>
      <w:lvlJc w:val="left"/>
      <w:pPr>
        <w:ind w:left="2880" w:hanging="360"/>
      </w:pPr>
    </w:lvl>
    <w:lvl w:ilvl="4" w:tplc="9BC43E10" w:tentative="1">
      <w:start w:val="1"/>
      <w:numFmt w:val="lowerLetter"/>
      <w:lvlText w:val="%5."/>
      <w:lvlJc w:val="left"/>
      <w:pPr>
        <w:ind w:left="3600" w:hanging="360"/>
      </w:pPr>
    </w:lvl>
    <w:lvl w:ilvl="5" w:tplc="7C7629CC" w:tentative="1">
      <w:start w:val="1"/>
      <w:numFmt w:val="lowerRoman"/>
      <w:lvlText w:val="%6."/>
      <w:lvlJc w:val="right"/>
      <w:pPr>
        <w:ind w:left="4320" w:hanging="180"/>
      </w:pPr>
    </w:lvl>
    <w:lvl w:ilvl="6" w:tplc="C42088C2" w:tentative="1">
      <w:start w:val="1"/>
      <w:numFmt w:val="decimal"/>
      <w:lvlText w:val="%7."/>
      <w:lvlJc w:val="left"/>
      <w:pPr>
        <w:ind w:left="5040" w:hanging="360"/>
      </w:pPr>
    </w:lvl>
    <w:lvl w:ilvl="7" w:tplc="1C08DD4C" w:tentative="1">
      <w:start w:val="1"/>
      <w:numFmt w:val="lowerLetter"/>
      <w:lvlText w:val="%8."/>
      <w:lvlJc w:val="left"/>
      <w:pPr>
        <w:ind w:left="5760" w:hanging="360"/>
      </w:pPr>
    </w:lvl>
    <w:lvl w:ilvl="8" w:tplc="4DE25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55A2D7A"/>
    <w:multiLevelType w:val="hybridMultilevel"/>
    <w:tmpl w:val="63BCA4A4"/>
    <w:name w:val="WW8Num162222222"/>
    <w:lvl w:ilvl="0" w:tplc="34D66762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9E34B83C" w:tentative="1">
      <w:start w:val="1"/>
      <w:numFmt w:val="lowerLetter"/>
      <w:lvlText w:val="%2."/>
      <w:lvlJc w:val="left"/>
      <w:pPr>
        <w:ind w:left="1440" w:hanging="360"/>
      </w:pPr>
    </w:lvl>
    <w:lvl w:ilvl="2" w:tplc="81C85F0C" w:tentative="1">
      <w:start w:val="1"/>
      <w:numFmt w:val="lowerRoman"/>
      <w:lvlText w:val="%3."/>
      <w:lvlJc w:val="right"/>
      <w:pPr>
        <w:ind w:left="2160" w:hanging="180"/>
      </w:pPr>
    </w:lvl>
    <w:lvl w:ilvl="3" w:tplc="B1407D70" w:tentative="1">
      <w:start w:val="1"/>
      <w:numFmt w:val="decimal"/>
      <w:lvlText w:val="%4."/>
      <w:lvlJc w:val="left"/>
      <w:pPr>
        <w:ind w:left="2880" w:hanging="360"/>
      </w:pPr>
    </w:lvl>
    <w:lvl w:ilvl="4" w:tplc="CBE8F7AC" w:tentative="1">
      <w:start w:val="1"/>
      <w:numFmt w:val="lowerLetter"/>
      <w:lvlText w:val="%5."/>
      <w:lvlJc w:val="left"/>
      <w:pPr>
        <w:ind w:left="3600" w:hanging="360"/>
      </w:pPr>
    </w:lvl>
    <w:lvl w:ilvl="5" w:tplc="27543044" w:tentative="1">
      <w:start w:val="1"/>
      <w:numFmt w:val="lowerRoman"/>
      <w:lvlText w:val="%6."/>
      <w:lvlJc w:val="right"/>
      <w:pPr>
        <w:ind w:left="4320" w:hanging="180"/>
      </w:pPr>
    </w:lvl>
    <w:lvl w:ilvl="6" w:tplc="27963040" w:tentative="1">
      <w:start w:val="1"/>
      <w:numFmt w:val="decimal"/>
      <w:lvlText w:val="%7."/>
      <w:lvlJc w:val="left"/>
      <w:pPr>
        <w:ind w:left="5040" w:hanging="360"/>
      </w:pPr>
    </w:lvl>
    <w:lvl w:ilvl="7" w:tplc="8D464708" w:tentative="1">
      <w:start w:val="1"/>
      <w:numFmt w:val="lowerLetter"/>
      <w:lvlText w:val="%8."/>
      <w:lvlJc w:val="left"/>
      <w:pPr>
        <w:ind w:left="5760" w:hanging="360"/>
      </w:pPr>
    </w:lvl>
    <w:lvl w:ilvl="8" w:tplc="5BE4A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6716C61"/>
    <w:multiLevelType w:val="hybridMultilevel"/>
    <w:tmpl w:val="3064DE30"/>
    <w:name w:val="WW8Num162222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A745D05"/>
    <w:multiLevelType w:val="hybridMultilevel"/>
    <w:tmpl w:val="B974445A"/>
    <w:name w:val="WW8Num16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67FC0A3C"/>
    <w:multiLevelType w:val="hybridMultilevel"/>
    <w:tmpl w:val="E6341B66"/>
    <w:lvl w:ilvl="0" w:tplc="6C242208">
      <w:start w:val="15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F5150DE"/>
    <w:multiLevelType w:val="hybridMultilevel"/>
    <w:tmpl w:val="46407C5C"/>
    <w:lvl w:ilvl="0" w:tplc="7A7682FE">
      <w:start w:val="1"/>
      <w:numFmt w:val="decimal"/>
      <w:lvlText w:val="%1"/>
      <w:lvlJc w:val="left"/>
      <w:pPr>
        <w:ind w:left="25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7">
    <w:nsid w:val="70EB387D"/>
    <w:multiLevelType w:val="hybridMultilevel"/>
    <w:tmpl w:val="E36A00B8"/>
    <w:lvl w:ilvl="0" w:tplc="7A7682FE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38D4A32"/>
    <w:multiLevelType w:val="hybridMultilevel"/>
    <w:tmpl w:val="5888DB16"/>
    <w:lvl w:ilvl="0" w:tplc="1298AA96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63"/>
  </w:num>
  <w:num w:numId="3">
    <w:abstractNumId w:val="33"/>
  </w:num>
  <w:num w:numId="4">
    <w:abstractNumId w:val="65"/>
  </w:num>
  <w:num w:numId="5">
    <w:abstractNumId w:val="39"/>
  </w:num>
  <w:num w:numId="6">
    <w:abstractNumId w:val="35"/>
  </w:num>
  <w:num w:numId="7">
    <w:abstractNumId w:val="48"/>
  </w:num>
  <w:num w:numId="8">
    <w:abstractNumId w:val="55"/>
  </w:num>
  <w:num w:numId="9">
    <w:abstractNumId w:val="16"/>
  </w:num>
  <w:num w:numId="10">
    <w:abstractNumId w:val="17"/>
  </w:num>
  <w:num w:numId="11">
    <w:abstractNumId w:val="19"/>
  </w:num>
  <w:num w:numId="12">
    <w:abstractNumId w:val="20"/>
  </w:num>
  <w:num w:numId="13">
    <w:abstractNumId w:val="21"/>
  </w:num>
  <w:num w:numId="14">
    <w:abstractNumId w:val="22"/>
  </w:num>
  <w:num w:numId="15">
    <w:abstractNumId w:val="0"/>
  </w:num>
  <w:num w:numId="16">
    <w:abstractNumId w:val="1"/>
  </w:num>
  <w:num w:numId="17">
    <w:abstractNumId w:val="24"/>
  </w:num>
  <w:num w:numId="18">
    <w:abstractNumId w:val="25"/>
  </w:num>
  <w:num w:numId="19">
    <w:abstractNumId w:val="26"/>
  </w:num>
  <w:num w:numId="20">
    <w:abstractNumId w:val="27"/>
  </w:num>
  <w:num w:numId="21">
    <w:abstractNumId w:val="41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42"/>
  </w:num>
  <w:num w:numId="27">
    <w:abstractNumId w:val="9"/>
  </w:num>
  <w:num w:numId="28">
    <w:abstractNumId w:val="47"/>
  </w:num>
  <w:num w:numId="29">
    <w:abstractNumId w:val="46"/>
  </w:num>
  <w:num w:numId="30">
    <w:abstractNumId w:val="54"/>
  </w:num>
  <w:num w:numId="31">
    <w:abstractNumId w:val="13"/>
  </w:num>
  <w:num w:numId="32">
    <w:abstractNumId w:val="70"/>
  </w:num>
  <w:num w:numId="33">
    <w:abstractNumId w:val="53"/>
  </w:num>
  <w:num w:numId="34">
    <w:abstractNumId w:val="38"/>
  </w:num>
  <w:num w:numId="35">
    <w:abstractNumId w:val="69"/>
  </w:num>
  <w:num w:numId="36">
    <w:abstractNumId w:val="49"/>
  </w:num>
  <w:num w:numId="37">
    <w:abstractNumId w:val="44"/>
  </w:num>
  <w:num w:numId="38">
    <w:abstractNumId w:val="11"/>
  </w:num>
  <w:num w:numId="39">
    <w:abstractNumId w:val="2"/>
  </w:num>
  <w:num w:numId="40">
    <w:abstractNumId w:val="45"/>
  </w:num>
  <w:num w:numId="41">
    <w:abstractNumId w:val="34"/>
  </w:num>
  <w:num w:numId="42">
    <w:abstractNumId w:val="62"/>
  </w:num>
  <w:num w:numId="43">
    <w:abstractNumId w:val="32"/>
  </w:num>
  <w:num w:numId="44">
    <w:abstractNumId w:val="36"/>
  </w:num>
  <w:num w:numId="45">
    <w:abstractNumId w:val="67"/>
  </w:num>
  <w:num w:numId="46">
    <w:abstractNumId w:val="57"/>
  </w:num>
  <w:num w:numId="47">
    <w:abstractNumId w:val="64"/>
  </w:num>
  <w:num w:numId="48">
    <w:abstractNumId w:val="66"/>
  </w:num>
  <w:num w:numId="49">
    <w:abstractNumId w:val="40"/>
  </w:num>
  <w:num w:numId="50">
    <w:abstractNumId w:val="51"/>
  </w:num>
  <w:num w:numId="51">
    <w:abstractNumId w:val="61"/>
  </w:num>
  <w:num w:numId="52">
    <w:abstractNumId w:val="68"/>
  </w:num>
  <w:numIdMacAtCleanup w:val="4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iuro@radca.koszalin.pl">
    <w15:presenceInfo w15:providerId="Windows Live" w15:userId="0fe532b6870e2ab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12"/>
    <w:rsid w:val="00001A69"/>
    <w:rsid w:val="00005077"/>
    <w:rsid w:val="000139B1"/>
    <w:rsid w:val="0001499D"/>
    <w:rsid w:val="00026728"/>
    <w:rsid w:val="000313CD"/>
    <w:rsid w:val="0003209B"/>
    <w:rsid w:val="00032FD1"/>
    <w:rsid w:val="00037272"/>
    <w:rsid w:val="000408E7"/>
    <w:rsid w:val="00041219"/>
    <w:rsid w:val="0004131E"/>
    <w:rsid w:val="00041D8C"/>
    <w:rsid w:val="00041FBB"/>
    <w:rsid w:val="000600E4"/>
    <w:rsid w:val="00063B97"/>
    <w:rsid w:val="000761B2"/>
    <w:rsid w:val="000771C7"/>
    <w:rsid w:val="0008583A"/>
    <w:rsid w:val="000873F7"/>
    <w:rsid w:val="00095E1B"/>
    <w:rsid w:val="00096174"/>
    <w:rsid w:val="00097555"/>
    <w:rsid w:val="000A5966"/>
    <w:rsid w:val="000B480B"/>
    <w:rsid w:val="000C4804"/>
    <w:rsid w:val="000C7607"/>
    <w:rsid w:val="000E2DE2"/>
    <w:rsid w:val="000E39B7"/>
    <w:rsid w:val="000E6A64"/>
    <w:rsid w:val="00100A82"/>
    <w:rsid w:val="00102616"/>
    <w:rsid w:val="00106F65"/>
    <w:rsid w:val="0010729B"/>
    <w:rsid w:val="00112D51"/>
    <w:rsid w:val="00117BDE"/>
    <w:rsid w:val="00120B56"/>
    <w:rsid w:val="00131C0C"/>
    <w:rsid w:val="00132622"/>
    <w:rsid w:val="00133223"/>
    <w:rsid w:val="001346B9"/>
    <w:rsid w:val="00140CC4"/>
    <w:rsid w:val="00141A93"/>
    <w:rsid w:val="00142B05"/>
    <w:rsid w:val="0014317A"/>
    <w:rsid w:val="00146222"/>
    <w:rsid w:val="00147C2B"/>
    <w:rsid w:val="00151C84"/>
    <w:rsid w:val="001543F3"/>
    <w:rsid w:val="001576D6"/>
    <w:rsid w:val="00162DCF"/>
    <w:rsid w:val="00170916"/>
    <w:rsid w:val="00171CBE"/>
    <w:rsid w:val="001735F5"/>
    <w:rsid w:val="0017382A"/>
    <w:rsid w:val="001748EE"/>
    <w:rsid w:val="00176416"/>
    <w:rsid w:val="0019331F"/>
    <w:rsid w:val="00196BD8"/>
    <w:rsid w:val="00197866"/>
    <w:rsid w:val="001A3524"/>
    <w:rsid w:val="001A668F"/>
    <w:rsid w:val="001A672F"/>
    <w:rsid w:val="001A6A20"/>
    <w:rsid w:val="001B37BA"/>
    <w:rsid w:val="001B44EF"/>
    <w:rsid w:val="001C2183"/>
    <w:rsid w:val="001C5919"/>
    <w:rsid w:val="001D1E60"/>
    <w:rsid w:val="001D47FE"/>
    <w:rsid w:val="001E20AB"/>
    <w:rsid w:val="001E662C"/>
    <w:rsid w:val="001E6C59"/>
    <w:rsid w:val="001F3460"/>
    <w:rsid w:val="001F626B"/>
    <w:rsid w:val="0020400D"/>
    <w:rsid w:val="00212BB3"/>
    <w:rsid w:val="0021445B"/>
    <w:rsid w:val="002176F9"/>
    <w:rsid w:val="002210D5"/>
    <w:rsid w:val="00221840"/>
    <w:rsid w:val="00221880"/>
    <w:rsid w:val="00222A0E"/>
    <w:rsid w:val="00223ABE"/>
    <w:rsid w:val="00225312"/>
    <w:rsid w:val="00232AC0"/>
    <w:rsid w:val="002341E2"/>
    <w:rsid w:val="00243E09"/>
    <w:rsid w:val="00247706"/>
    <w:rsid w:val="002729AF"/>
    <w:rsid w:val="0027463A"/>
    <w:rsid w:val="00280ED4"/>
    <w:rsid w:val="00281F61"/>
    <w:rsid w:val="002828FF"/>
    <w:rsid w:val="00285F0E"/>
    <w:rsid w:val="00295C58"/>
    <w:rsid w:val="002A75C0"/>
    <w:rsid w:val="002B265D"/>
    <w:rsid w:val="002B4CA1"/>
    <w:rsid w:val="002B5D34"/>
    <w:rsid w:val="002B738B"/>
    <w:rsid w:val="002C0D65"/>
    <w:rsid w:val="002C3D2F"/>
    <w:rsid w:val="002D15FC"/>
    <w:rsid w:val="002D69DA"/>
    <w:rsid w:val="002E7F3B"/>
    <w:rsid w:val="002F5E14"/>
    <w:rsid w:val="002F6E6D"/>
    <w:rsid w:val="00301F21"/>
    <w:rsid w:val="0030320D"/>
    <w:rsid w:val="0030617B"/>
    <w:rsid w:val="003109A3"/>
    <w:rsid w:val="00312477"/>
    <w:rsid w:val="00314149"/>
    <w:rsid w:val="0031541A"/>
    <w:rsid w:val="00316496"/>
    <w:rsid w:val="003210F0"/>
    <w:rsid w:val="00321D63"/>
    <w:rsid w:val="003320F1"/>
    <w:rsid w:val="00332E2F"/>
    <w:rsid w:val="0033340B"/>
    <w:rsid w:val="003334AC"/>
    <w:rsid w:val="003400C1"/>
    <w:rsid w:val="00345A66"/>
    <w:rsid w:val="00345DD1"/>
    <w:rsid w:val="00354570"/>
    <w:rsid w:val="00362C4E"/>
    <w:rsid w:val="003648DC"/>
    <w:rsid w:val="00372045"/>
    <w:rsid w:val="00374303"/>
    <w:rsid w:val="00374D4E"/>
    <w:rsid w:val="00376170"/>
    <w:rsid w:val="00383EC6"/>
    <w:rsid w:val="0038481A"/>
    <w:rsid w:val="00392313"/>
    <w:rsid w:val="003A209E"/>
    <w:rsid w:val="003B114F"/>
    <w:rsid w:val="003B45E4"/>
    <w:rsid w:val="003B4958"/>
    <w:rsid w:val="003B6884"/>
    <w:rsid w:val="003C1F2D"/>
    <w:rsid w:val="003D709E"/>
    <w:rsid w:val="003E1B2C"/>
    <w:rsid w:val="003E5333"/>
    <w:rsid w:val="003F1BC5"/>
    <w:rsid w:val="003F4AAB"/>
    <w:rsid w:val="004001C9"/>
    <w:rsid w:val="00400E49"/>
    <w:rsid w:val="004139DD"/>
    <w:rsid w:val="00414E0A"/>
    <w:rsid w:val="0042230E"/>
    <w:rsid w:val="004403EB"/>
    <w:rsid w:val="00452700"/>
    <w:rsid w:val="00453936"/>
    <w:rsid w:val="004565D2"/>
    <w:rsid w:val="00457CCB"/>
    <w:rsid w:val="0047225E"/>
    <w:rsid w:val="00474D75"/>
    <w:rsid w:val="004754C3"/>
    <w:rsid w:val="0048328D"/>
    <w:rsid w:val="00484032"/>
    <w:rsid w:val="00491CF3"/>
    <w:rsid w:val="00494BA1"/>
    <w:rsid w:val="004B427F"/>
    <w:rsid w:val="004B7CC2"/>
    <w:rsid w:val="004C24C7"/>
    <w:rsid w:val="004C5CD4"/>
    <w:rsid w:val="004C6019"/>
    <w:rsid w:val="004C7DD0"/>
    <w:rsid w:val="004D6AF1"/>
    <w:rsid w:val="004D7B85"/>
    <w:rsid w:val="004D7E32"/>
    <w:rsid w:val="004E417C"/>
    <w:rsid w:val="005037F8"/>
    <w:rsid w:val="0050691A"/>
    <w:rsid w:val="005307B0"/>
    <w:rsid w:val="0053444A"/>
    <w:rsid w:val="00540B32"/>
    <w:rsid w:val="0054611A"/>
    <w:rsid w:val="00546CC1"/>
    <w:rsid w:val="0055130D"/>
    <w:rsid w:val="005523E1"/>
    <w:rsid w:val="00557219"/>
    <w:rsid w:val="00561367"/>
    <w:rsid w:val="005616AB"/>
    <w:rsid w:val="0056413C"/>
    <w:rsid w:val="005723A6"/>
    <w:rsid w:val="00572CCD"/>
    <w:rsid w:val="0057509F"/>
    <w:rsid w:val="00582FA4"/>
    <w:rsid w:val="005A2849"/>
    <w:rsid w:val="005B51AD"/>
    <w:rsid w:val="005C17E5"/>
    <w:rsid w:val="005C258B"/>
    <w:rsid w:val="005C4C0A"/>
    <w:rsid w:val="005C6441"/>
    <w:rsid w:val="005C6F7B"/>
    <w:rsid w:val="005C7A3A"/>
    <w:rsid w:val="005E2A19"/>
    <w:rsid w:val="005F1B5F"/>
    <w:rsid w:val="005F5FA0"/>
    <w:rsid w:val="006024F3"/>
    <w:rsid w:val="006030F2"/>
    <w:rsid w:val="0060400B"/>
    <w:rsid w:val="00604550"/>
    <w:rsid w:val="006102A2"/>
    <w:rsid w:val="00612BA9"/>
    <w:rsid w:val="00614070"/>
    <w:rsid w:val="006254C4"/>
    <w:rsid w:val="006404EF"/>
    <w:rsid w:val="00653691"/>
    <w:rsid w:val="006577DD"/>
    <w:rsid w:val="0065795B"/>
    <w:rsid w:val="0066569A"/>
    <w:rsid w:val="00676ED1"/>
    <w:rsid w:val="0068134C"/>
    <w:rsid w:val="00684043"/>
    <w:rsid w:val="006841DD"/>
    <w:rsid w:val="0069023C"/>
    <w:rsid w:val="00692F93"/>
    <w:rsid w:val="00694A39"/>
    <w:rsid w:val="006950E3"/>
    <w:rsid w:val="0069565E"/>
    <w:rsid w:val="006B48D9"/>
    <w:rsid w:val="006B4DB8"/>
    <w:rsid w:val="006B563D"/>
    <w:rsid w:val="006C301D"/>
    <w:rsid w:val="006C5063"/>
    <w:rsid w:val="006C7ECA"/>
    <w:rsid w:val="006D081C"/>
    <w:rsid w:val="006D6E89"/>
    <w:rsid w:val="006E1748"/>
    <w:rsid w:val="006E6481"/>
    <w:rsid w:val="00705B96"/>
    <w:rsid w:val="00727428"/>
    <w:rsid w:val="00732C6A"/>
    <w:rsid w:val="0073388D"/>
    <w:rsid w:val="00743D3F"/>
    <w:rsid w:val="00746E5E"/>
    <w:rsid w:val="0075334E"/>
    <w:rsid w:val="00755E2D"/>
    <w:rsid w:val="00772A1B"/>
    <w:rsid w:val="00776ED4"/>
    <w:rsid w:val="007773A3"/>
    <w:rsid w:val="00781F9C"/>
    <w:rsid w:val="007821F3"/>
    <w:rsid w:val="007826A8"/>
    <w:rsid w:val="00787E08"/>
    <w:rsid w:val="007904D1"/>
    <w:rsid w:val="00794C93"/>
    <w:rsid w:val="00795072"/>
    <w:rsid w:val="007A1545"/>
    <w:rsid w:val="007A1784"/>
    <w:rsid w:val="007A372D"/>
    <w:rsid w:val="007A793E"/>
    <w:rsid w:val="007B520D"/>
    <w:rsid w:val="007B60C0"/>
    <w:rsid w:val="007B78CE"/>
    <w:rsid w:val="007C0D57"/>
    <w:rsid w:val="007C1898"/>
    <w:rsid w:val="007D37F6"/>
    <w:rsid w:val="007D5AE1"/>
    <w:rsid w:val="007D6883"/>
    <w:rsid w:val="007D7C73"/>
    <w:rsid w:val="007E31FA"/>
    <w:rsid w:val="007E49AE"/>
    <w:rsid w:val="007F7A24"/>
    <w:rsid w:val="007F7C16"/>
    <w:rsid w:val="00801472"/>
    <w:rsid w:val="00834D72"/>
    <w:rsid w:val="00837B6D"/>
    <w:rsid w:val="0084138A"/>
    <w:rsid w:val="008464CC"/>
    <w:rsid w:val="00846755"/>
    <w:rsid w:val="00850B4D"/>
    <w:rsid w:val="00863413"/>
    <w:rsid w:val="00865A53"/>
    <w:rsid w:val="00875A8C"/>
    <w:rsid w:val="00880CBF"/>
    <w:rsid w:val="00881328"/>
    <w:rsid w:val="0088315E"/>
    <w:rsid w:val="0089392F"/>
    <w:rsid w:val="00897096"/>
    <w:rsid w:val="008A3AA7"/>
    <w:rsid w:val="008A593E"/>
    <w:rsid w:val="008A6257"/>
    <w:rsid w:val="008B7897"/>
    <w:rsid w:val="008B7A2D"/>
    <w:rsid w:val="008C0FDF"/>
    <w:rsid w:val="008D139C"/>
    <w:rsid w:val="008D19AF"/>
    <w:rsid w:val="008E7A3E"/>
    <w:rsid w:val="008F5DFA"/>
    <w:rsid w:val="008F5FCD"/>
    <w:rsid w:val="008F6BB4"/>
    <w:rsid w:val="009018BE"/>
    <w:rsid w:val="009177A9"/>
    <w:rsid w:val="00921A5F"/>
    <w:rsid w:val="00922721"/>
    <w:rsid w:val="00923B67"/>
    <w:rsid w:val="00932A5B"/>
    <w:rsid w:val="009339CB"/>
    <w:rsid w:val="00935F74"/>
    <w:rsid w:val="00950048"/>
    <w:rsid w:val="0095216F"/>
    <w:rsid w:val="00952B4B"/>
    <w:rsid w:val="00952F53"/>
    <w:rsid w:val="00957D94"/>
    <w:rsid w:val="00961338"/>
    <w:rsid w:val="009668F2"/>
    <w:rsid w:val="00970DDE"/>
    <w:rsid w:val="0097155F"/>
    <w:rsid w:val="009907FC"/>
    <w:rsid w:val="00993FC4"/>
    <w:rsid w:val="009A24CC"/>
    <w:rsid w:val="009B1B31"/>
    <w:rsid w:val="009B6E0F"/>
    <w:rsid w:val="009C1108"/>
    <w:rsid w:val="009C1756"/>
    <w:rsid w:val="009D4AF9"/>
    <w:rsid w:val="009D6FF4"/>
    <w:rsid w:val="009E26FF"/>
    <w:rsid w:val="009E38B4"/>
    <w:rsid w:val="009E7453"/>
    <w:rsid w:val="00A01103"/>
    <w:rsid w:val="00A01DF0"/>
    <w:rsid w:val="00A040DF"/>
    <w:rsid w:val="00A12A42"/>
    <w:rsid w:val="00A13FD7"/>
    <w:rsid w:val="00A21653"/>
    <w:rsid w:val="00A30E3A"/>
    <w:rsid w:val="00A45A47"/>
    <w:rsid w:val="00A6131E"/>
    <w:rsid w:val="00A628AD"/>
    <w:rsid w:val="00A63F82"/>
    <w:rsid w:val="00A70097"/>
    <w:rsid w:val="00A7374E"/>
    <w:rsid w:val="00A7384E"/>
    <w:rsid w:val="00A81288"/>
    <w:rsid w:val="00A8417C"/>
    <w:rsid w:val="00A8423D"/>
    <w:rsid w:val="00A868EA"/>
    <w:rsid w:val="00A9092F"/>
    <w:rsid w:val="00A938B7"/>
    <w:rsid w:val="00A94F69"/>
    <w:rsid w:val="00AA0A6D"/>
    <w:rsid w:val="00AA45EA"/>
    <w:rsid w:val="00AA595B"/>
    <w:rsid w:val="00AA5B3A"/>
    <w:rsid w:val="00AB2838"/>
    <w:rsid w:val="00AC0647"/>
    <w:rsid w:val="00AC50BF"/>
    <w:rsid w:val="00AC51F4"/>
    <w:rsid w:val="00AD0691"/>
    <w:rsid w:val="00AD7EEE"/>
    <w:rsid w:val="00AE7B41"/>
    <w:rsid w:val="00AF06AB"/>
    <w:rsid w:val="00AF672B"/>
    <w:rsid w:val="00AF7C66"/>
    <w:rsid w:val="00B15FA8"/>
    <w:rsid w:val="00B179D5"/>
    <w:rsid w:val="00B217BC"/>
    <w:rsid w:val="00B37345"/>
    <w:rsid w:val="00B4414C"/>
    <w:rsid w:val="00B45D4A"/>
    <w:rsid w:val="00B45DBE"/>
    <w:rsid w:val="00B56825"/>
    <w:rsid w:val="00B60564"/>
    <w:rsid w:val="00B727C8"/>
    <w:rsid w:val="00B7338C"/>
    <w:rsid w:val="00B8340F"/>
    <w:rsid w:val="00B87935"/>
    <w:rsid w:val="00B9019A"/>
    <w:rsid w:val="00B9322B"/>
    <w:rsid w:val="00B949DA"/>
    <w:rsid w:val="00B96AA0"/>
    <w:rsid w:val="00BA141E"/>
    <w:rsid w:val="00BA288A"/>
    <w:rsid w:val="00BB3332"/>
    <w:rsid w:val="00BB690D"/>
    <w:rsid w:val="00BC5AB0"/>
    <w:rsid w:val="00BC7CB9"/>
    <w:rsid w:val="00BD4CAF"/>
    <w:rsid w:val="00BE00B9"/>
    <w:rsid w:val="00BE0809"/>
    <w:rsid w:val="00BE2822"/>
    <w:rsid w:val="00BF6EB6"/>
    <w:rsid w:val="00C01AFC"/>
    <w:rsid w:val="00C072DB"/>
    <w:rsid w:val="00C117BF"/>
    <w:rsid w:val="00C22EF1"/>
    <w:rsid w:val="00C255E4"/>
    <w:rsid w:val="00C32F1F"/>
    <w:rsid w:val="00C44450"/>
    <w:rsid w:val="00C50B1A"/>
    <w:rsid w:val="00C54C7A"/>
    <w:rsid w:val="00C55DCF"/>
    <w:rsid w:val="00C56855"/>
    <w:rsid w:val="00C5767D"/>
    <w:rsid w:val="00C66341"/>
    <w:rsid w:val="00C7247B"/>
    <w:rsid w:val="00C72906"/>
    <w:rsid w:val="00C746C9"/>
    <w:rsid w:val="00C83A41"/>
    <w:rsid w:val="00C9267F"/>
    <w:rsid w:val="00C9740F"/>
    <w:rsid w:val="00CA2559"/>
    <w:rsid w:val="00CB2975"/>
    <w:rsid w:val="00CB52C1"/>
    <w:rsid w:val="00CB78FE"/>
    <w:rsid w:val="00CD2823"/>
    <w:rsid w:val="00CD5D4F"/>
    <w:rsid w:val="00CE2A03"/>
    <w:rsid w:val="00CE30FF"/>
    <w:rsid w:val="00CF27C8"/>
    <w:rsid w:val="00CF78EA"/>
    <w:rsid w:val="00D0430C"/>
    <w:rsid w:val="00D05A7D"/>
    <w:rsid w:val="00D10834"/>
    <w:rsid w:val="00D1659E"/>
    <w:rsid w:val="00D16DA1"/>
    <w:rsid w:val="00D25878"/>
    <w:rsid w:val="00D34F95"/>
    <w:rsid w:val="00D471C9"/>
    <w:rsid w:val="00D520EA"/>
    <w:rsid w:val="00D53A8C"/>
    <w:rsid w:val="00D56DF9"/>
    <w:rsid w:val="00D56EB3"/>
    <w:rsid w:val="00D63D7D"/>
    <w:rsid w:val="00D6582F"/>
    <w:rsid w:val="00D725BD"/>
    <w:rsid w:val="00D73665"/>
    <w:rsid w:val="00D80DD5"/>
    <w:rsid w:val="00D8307B"/>
    <w:rsid w:val="00D83441"/>
    <w:rsid w:val="00D92237"/>
    <w:rsid w:val="00D97E45"/>
    <w:rsid w:val="00DA3C2E"/>
    <w:rsid w:val="00DA601F"/>
    <w:rsid w:val="00DB1FD6"/>
    <w:rsid w:val="00DB20DA"/>
    <w:rsid w:val="00DB2F97"/>
    <w:rsid w:val="00DB4512"/>
    <w:rsid w:val="00DB5D70"/>
    <w:rsid w:val="00DB6005"/>
    <w:rsid w:val="00DC1615"/>
    <w:rsid w:val="00DC59A9"/>
    <w:rsid w:val="00DC61D7"/>
    <w:rsid w:val="00DC680D"/>
    <w:rsid w:val="00DD0DC0"/>
    <w:rsid w:val="00DE1FF0"/>
    <w:rsid w:val="00DE5715"/>
    <w:rsid w:val="00DF4F08"/>
    <w:rsid w:val="00E109C6"/>
    <w:rsid w:val="00E14DD0"/>
    <w:rsid w:val="00E15F4D"/>
    <w:rsid w:val="00E17A7A"/>
    <w:rsid w:val="00E22006"/>
    <w:rsid w:val="00E2491E"/>
    <w:rsid w:val="00E24EC3"/>
    <w:rsid w:val="00E26C8C"/>
    <w:rsid w:val="00E47DDF"/>
    <w:rsid w:val="00E541D8"/>
    <w:rsid w:val="00E57A24"/>
    <w:rsid w:val="00E60663"/>
    <w:rsid w:val="00E63836"/>
    <w:rsid w:val="00E64E21"/>
    <w:rsid w:val="00E65C2F"/>
    <w:rsid w:val="00E71A04"/>
    <w:rsid w:val="00E72C1A"/>
    <w:rsid w:val="00E76A93"/>
    <w:rsid w:val="00E76C01"/>
    <w:rsid w:val="00E86B9C"/>
    <w:rsid w:val="00E94399"/>
    <w:rsid w:val="00E95B0F"/>
    <w:rsid w:val="00E97871"/>
    <w:rsid w:val="00EA3DAE"/>
    <w:rsid w:val="00EB0B51"/>
    <w:rsid w:val="00EB5A58"/>
    <w:rsid w:val="00EB7967"/>
    <w:rsid w:val="00EC28A4"/>
    <w:rsid w:val="00EC54B2"/>
    <w:rsid w:val="00EC6357"/>
    <w:rsid w:val="00ED2DA0"/>
    <w:rsid w:val="00ED6BE5"/>
    <w:rsid w:val="00ED7B00"/>
    <w:rsid w:val="00EE30CD"/>
    <w:rsid w:val="00EE56F8"/>
    <w:rsid w:val="00EF5118"/>
    <w:rsid w:val="00EF590F"/>
    <w:rsid w:val="00EF64FE"/>
    <w:rsid w:val="00F041C6"/>
    <w:rsid w:val="00F05485"/>
    <w:rsid w:val="00F1229D"/>
    <w:rsid w:val="00F14106"/>
    <w:rsid w:val="00F15031"/>
    <w:rsid w:val="00F17965"/>
    <w:rsid w:val="00F20410"/>
    <w:rsid w:val="00F21094"/>
    <w:rsid w:val="00F26441"/>
    <w:rsid w:val="00F359E2"/>
    <w:rsid w:val="00F46576"/>
    <w:rsid w:val="00F561E0"/>
    <w:rsid w:val="00F5762F"/>
    <w:rsid w:val="00F73693"/>
    <w:rsid w:val="00F756DD"/>
    <w:rsid w:val="00F83066"/>
    <w:rsid w:val="00F87626"/>
    <w:rsid w:val="00F948BA"/>
    <w:rsid w:val="00FA2AF0"/>
    <w:rsid w:val="00FA6FF4"/>
    <w:rsid w:val="00FA7E4C"/>
    <w:rsid w:val="00FC2A48"/>
    <w:rsid w:val="00FD0DD0"/>
    <w:rsid w:val="00FE0327"/>
    <w:rsid w:val="00FE7052"/>
    <w:rsid w:val="00FF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967"/>
  </w:style>
  <w:style w:type="paragraph" w:styleId="Nagwek3">
    <w:name w:val="heading 3"/>
    <w:basedOn w:val="Normalny"/>
    <w:link w:val="Nagwek3Znak"/>
    <w:uiPriority w:val="9"/>
    <w:qFormat/>
    <w:rsid w:val="003B68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E39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39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E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E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65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E65C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8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8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87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A04"/>
  </w:style>
  <w:style w:type="paragraph" w:styleId="Stopka">
    <w:name w:val="footer"/>
    <w:basedOn w:val="Normalny"/>
    <w:link w:val="Stopka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A04"/>
  </w:style>
  <w:style w:type="character" w:styleId="Pogrubienie">
    <w:name w:val="Strong"/>
    <w:basedOn w:val="Domylnaczcionkaakapitu"/>
    <w:uiPriority w:val="22"/>
    <w:qFormat/>
    <w:rsid w:val="00142B05"/>
    <w:rPr>
      <w:b/>
      <w:bCs/>
    </w:rPr>
  </w:style>
  <w:style w:type="paragraph" w:customStyle="1" w:styleId="Standard">
    <w:name w:val="Standard"/>
    <w:rsid w:val="004565D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DC59A9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numbering" w:customStyle="1" w:styleId="Styl1">
    <w:name w:val="Styl1"/>
    <w:uiPriority w:val="99"/>
    <w:rsid w:val="00354570"/>
    <w:pPr>
      <w:numPr>
        <w:numId w:val="2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3B688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body">
    <w:name w:val="Text body"/>
    <w:basedOn w:val="Standard"/>
    <w:rsid w:val="00F1229D"/>
    <w:pPr>
      <w:jc w:val="both"/>
    </w:pPr>
    <w:rPr>
      <w:b/>
      <w:szCs w:val="24"/>
    </w:rPr>
  </w:style>
  <w:style w:type="paragraph" w:styleId="NormalnyWeb">
    <w:name w:val="Normal (Web)"/>
    <w:basedOn w:val="Standard"/>
    <w:rsid w:val="00F1229D"/>
  </w:style>
  <w:style w:type="paragraph" w:styleId="Tekstpodstawowy">
    <w:name w:val="Body Text"/>
    <w:basedOn w:val="Normalny"/>
    <w:link w:val="TekstpodstawowyZnak"/>
    <w:rsid w:val="0001499D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499D"/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font">
    <w:name w:val="font"/>
    <w:basedOn w:val="Domylnaczcionkaakapitu"/>
    <w:rsid w:val="00D34F95"/>
  </w:style>
  <w:style w:type="paragraph" w:customStyle="1" w:styleId="TableContents">
    <w:name w:val="Table Contents"/>
    <w:basedOn w:val="Standard"/>
    <w:rsid w:val="00950048"/>
    <w:pPr>
      <w:suppressLineNumbers/>
      <w:autoSpaceDN w:val="0"/>
    </w:pPr>
    <w:rPr>
      <w:kern w:val="3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56825"/>
    <w:rPr>
      <w:color w:val="605E5C"/>
      <w:shd w:val="clear" w:color="auto" w:fill="E1DFDD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B6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B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psdarlowo@inter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" TargetMode="External"/><Relationship Id="rId5" Type="http://schemas.openxmlformats.org/officeDocument/2006/relationships/webSettings" Target="webSettings.xml"/><Relationship Id="rId23" Type="http://schemas.microsoft.com/office/2011/relationships/commentsExtended" Target="commentsExtended.xml"/><Relationship Id="rId10" Type="http://schemas.openxmlformats.org/officeDocument/2006/relationships/hyperlink" Target="https://miniportal.uzp.gov.pl/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B0CF4-91FE-4E2F-A1FB-72C24C48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5138</Words>
  <Characters>30833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Janusz Sokoliński</cp:lastModifiedBy>
  <cp:revision>25</cp:revision>
  <cp:lastPrinted>2021-07-19T07:03:00Z</cp:lastPrinted>
  <dcterms:created xsi:type="dcterms:W3CDTF">2021-07-05T06:09:00Z</dcterms:created>
  <dcterms:modified xsi:type="dcterms:W3CDTF">2021-07-19T09:46:00Z</dcterms:modified>
</cp:coreProperties>
</file>